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44A44E9" w14:textId="77777777" w:rsidR="00F41C81" w:rsidRPr="009B1EA3" w:rsidRDefault="00F41C81" w:rsidP="009B1EA3">
      <w:pPr>
        <w:pStyle w:val="Corpodeltesto31"/>
        <w:ind w:right="-535"/>
        <w:jc w:val="left"/>
        <w:rPr>
          <w:rFonts w:ascii="Calibri" w:hAnsi="Calibri"/>
          <w:szCs w:val="20"/>
        </w:rPr>
      </w:pPr>
    </w:p>
    <w:p w14:paraId="30425053" w14:textId="77777777" w:rsidR="00CE2026" w:rsidRDefault="00CE2026" w:rsidP="00040494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</w:p>
    <w:p w14:paraId="7B104409" w14:textId="2B49F065" w:rsidR="00A70147" w:rsidRPr="00E97AD6" w:rsidRDefault="00A70147" w:rsidP="00040494">
      <w:pPr>
        <w:pStyle w:val="StileTitolocopertinaCrenatura16pt"/>
        <w:spacing w:line="300" w:lineRule="exact"/>
        <w:jc w:val="both"/>
        <w:rPr>
          <w:rFonts w:ascii="Arial" w:hAnsi="Arial" w:cs="Arial"/>
          <w:b/>
        </w:rPr>
      </w:pPr>
      <w:r w:rsidRPr="00E97AD6">
        <w:rPr>
          <w:rFonts w:ascii="Arial" w:hAnsi="Arial" w:cs="Arial"/>
          <w:b/>
        </w:rPr>
        <w:t xml:space="preserve">Allegato </w:t>
      </w:r>
      <w:r w:rsidR="00F02E99">
        <w:rPr>
          <w:rFonts w:ascii="Arial" w:hAnsi="Arial" w:cs="Arial"/>
          <w:b/>
        </w:rPr>
        <w:t>1</w:t>
      </w:r>
      <w:r w:rsidR="00CF1834">
        <w:rPr>
          <w:rFonts w:ascii="Arial" w:hAnsi="Arial" w:cs="Arial"/>
          <w:b/>
        </w:rPr>
        <w:t>2</w:t>
      </w:r>
      <w:r w:rsidRPr="00E97AD6">
        <w:rPr>
          <w:rFonts w:ascii="Arial" w:hAnsi="Arial" w:cs="Arial"/>
          <w:b/>
        </w:rPr>
        <w:t xml:space="preserve"> – Riferimenti documentali</w:t>
      </w:r>
    </w:p>
    <w:p w14:paraId="3A0EFCD7" w14:textId="77777777" w:rsidR="00A70147" w:rsidRPr="00E97AD6" w:rsidRDefault="00A70147" w:rsidP="00040494">
      <w:pPr>
        <w:pStyle w:val="StileTitolocopertinaCrenatura16pt"/>
        <w:spacing w:line="300" w:lineRule="exact"/>
        <w:jc w:val="both"/>
        <w:rPr>
          <w:rFonts w:ascii="Arial" w:hAnsi="Arial" w:cs="Arial"/>
          <w:b/>
        </w:rPr>
      </w:pPr>
    </w:p>
    <w:p w14:paraId="0AF6909D" w14:textId="623F4344" w:rsidR="00E457A9" w:rsidRPr="00E97AD6" w:rsidRDefault="00E457A9" w:rsidP="00E457A9">
      <w:pPr>
        <w:pStyle w:val="StileTitolocopertinaCrenatura16pt"/>
        <w:spacing w:line="300" w:lineRule="exact"/>
        <w:jc w:val="both"/>
        <w:rPr>
          <w:rFonts w:ascii="Arial" w:hAnsi="Arial" w:cs="Arial"/>
          <w:b/>
        </w:rPr>
      </w:pPr>
      <w:r w:rsidRPr="003C5467">
        <w:rPr>
          <w:rFonts w:ascii="Arial" w:hAnsi="Arial" w:cs="Arial"/>
          <w:b/>
        </w:rPr>
        <w:t xml:space="preserve">GARA A PROCEDURA APERTA PER L’AFFIDAMENTO DI UN </w:t>
      </w:r>
      <w:r w:rsidRPr="00C33E50">
        <w:rPr>
          <w:rFonts w:ascii="Arial" w:hAnsi="Arial" w:cs="Arial"/>
          <w:b/>
        </w:rPr>
        <w:t>Accordo Quadro per la fornitura in noleggio di soluzioni tecnologiche per la gestione della micro-logistica in ambito sanitario e dei servizi connessi per le Pubbliche Amministrazioni</w:t>
      </w:r>
      <w:r>
        <w:rPr>
          <w:rFonts w:ascii="Arial" w:hAnsi="Arial" w:cs="Arial"/>
          <w:b/>
        </w:rPr>
        <w:t xml:space="preserve"> </w:t>
      </w:r>
      <w:r w:rsidRPr="00E97AD6">
        <w:rPr>
          <w:rFonts w:ascii="Arial" w:hAnsi="Arial" w:cs="Arial"/>
          <w:b/>
        </w:rPr>
        <w:t>– ID 28</w:t>
      </w:r>
      <w:r>
        <w:rPr>
          <w:rFonts w:ascii="Arial" w:hAnsi="Arial" w:cs="Arial"/>
          <w:b/>
        </w:rPr>
        <w:t>90</w:t>
      </w:r>
    </w:p>
    <w:p w14:paraId="784B391A" w14:textId="77777777" w:rsidR="00DD56F5" w:rsidRPr="00E97AD6" w:rsidRDefault="00DD56F5" w:rsidP="00040494">
      <w:pPr>
        <w:pStyle w:val="StileTitolocopertinaCrenatura16pt"/>
        <w:spacing w:line="300" w:lineRule="exact"/>
        <w:jc w:val="both"/>
        <w:rPr>
          <w:rFonts w:ascii="Arial" w:hAnsi="Arial" w:cs="Arial"/>
          <w:b/>
        </w:rPr>
      </w:pPr>
    </w:p>
    <w:p w14:paraId="74A54D0C" w14:textId="77777777" w:rsidR="00DD56F5" w:rsidRPr="00E97AD6" w:rsidRDefault="00DD56F5" w:rsidP="00040494">
      <w:pPr>
        <w:pStyle w:val="StileTitolocopertinaCrenatura16pt"/>
        <w:spacing w:line="300" w:lineRule="exact"/>
        <w:jc w:val="both"/>
        <w:rPr>
          <w:rFonts w:ascii="Arial" w:hAnsi="Arial" w:cs="Arial"/>
          <w:b/>
          <w:iCs/>
          <w:kern w:val="2"/>
        </w:rPr>
      </w:pPr>
    </w:p>
    <w:p w14:paraId="793FE5AB" w14:textId="79FD3DD8" w:rsidR="00BC6A53" w:rsidRPr="00E97AD6" w:rsidRDefault="00A70147" w:rsidP="006A7E84">
      <w:pPr>
        <w:pStyle w:val="StileTitolocopertinaCrenatura16pt"/>
        <w:spacing w:line="300" w:lineRule="exact"/>
        <w:jc w:val="both"/>
        <w:rPr>
          <w:rFonts w:ascii="Arial" w:hAnsi="Arial" w:cs="Arial"/>
          <w:b/>
          <w:caps w:val="0"/>
          <w:sz w:val="22"/>
          <w:szCs w:val="22"/>
        </w:rPr>
      </w:pPr>
      <w:r w:rsidRPr="00E97AD6">
        <w:rPr>
          <w:rFonts w:ascii="Arial" w:hAnsi="Arial" w:cs="Arial"/>
          <w:b/>
        </w:rPr>
        <w:br w:type="page"/>
      </w:r>
    </w:p>
    <w:p w14:paraId="3915E7F6" w14:textId="2AA8C47F" w:rsidR="00B26D33" w:rsidRPr="00E97AD6" w:rsidRDefault="00B26D33" w:rsidP="00B26D3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  <w:r w:rsidRPr="00E97AD6">
        <w:rPr>
          <w:rFonts w:ascii="Arial" w:hAnsi="Arial" w:cs="Arial"/>
          <w:b/>
          <w:sz w:val="22"/>
          <w:szCs w:val="22"/>
        </w:rPr>
        <w:lastRenderedPageBreak/>
        <w:t xml:space="preserve">Lotto </w:t>
      </w:r>
      <w:r w:rsidR="006A7E84" w:rsidRPr="00E97AD6">
        <w:rPr>
          <w:rFonts w:ascii="Arial" w:hAnsi="Arial" w:cs="Arial"/>
          <w:b/>
          <w:sz w:val="22"/>
          <w:szCs w:val="22"/>
        </w:rPr>
        <w:t>1</w:t>
      </w:r>
      <w:r w:rsidRPr="00E97AD6">
        <w:rPr>
          <w:rFonts w:ascii="Arial" w:hAnsi="Arial" w:cs="Arial"/>
          <w:b/>
          <w:sz w:val="22"/>
          <w:szCs w:val="22"/>
        </w:rPr>
        <w:t xml:space="preserve"> – </w:t>
      </w:r>
      <w:r w:rsidR="007E1BF3">
        <w:rPr>
          <w:rFonts w:ascii="Arial" w:hAnsi="Arial" w:cs="Arial"/>
          <w:b/>
          <w:sz w:val="22"/>
          <w:szCs w:val="22"/>
        </w:rPr>
        <w:t>ROBOT DI FARMACIA</w:t>
      </w:r>
    </w:p>
    <w:p w14:paraId="42EA8730" w14:textId="77777777" w:rsidR="00BC6A53" w:rsidRPr="00E97AD6" w:rsidRDefault="00BC6A53" w:rsidP="00BC6A5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5813" w:type="pct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5771"/>
        <w:gridCol w:w="1392"/>
        <w:gridCol w:w="1802"/>
      </w:tblGrid>
      <w:tr w:rsidR="00BC6A53" w:rsidRPr="00E97AD6" w14:paraId="4A6B65A7" w14:textId="77777777" w:rsidTr="009B6F09">
        <w:trPr>
          <w:trHeight w:val="374"/>
          <w:tblHeader/>
        </w:trPr>
        <w:tc>
          <w:tcPr>
            <w:tcW w:w="332" w:type="pct"/>
            <w:shd w:val="clear" w:color="000000" w:fill="D9D9D9"/>
            <w:vAlign w:val="center"/>
            <w:hideMark/>
          </w:tcPr>
          <w:p w14:paraId="3A5122DD" w14:textId="77777777" w:rsidR="00BC6A53" w:rsidRPr="00E97AD6" w:rsidRDefault="00BC6A53" w:rsidP="00CB5B6E">
            <w:pPr>
              <w:jc w:val="center"/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005" w:type="pct"/>
            <w:shd w:val="clear" w:color="000000" w:fill="D9D9D9"/>
            <w:vAlign w:val="center"/>
            <w:hideMark/>
          </w:tcPr>
          <w:p w14:paraId="55B35DBD" w14:textId="77777777" w:rsidR="00BC6A53" w:rsidRPr="00E97AD6" w:rsidRDefault="00BC6A53" w:rsidP="00CB5B6E">
            <w:pPr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lang w:eastAsia="it-IT"/>
              </w:rPr>
              <w:t>CARATTERISTICHE MINIME</w:t>
            </w:r>
          </w:p>
        </w:tc>
        <w:tc>
          <w:tcPr>
            <w:tcW w:w="725" w:type="pct"/>
            <w:shd w:val="clear" w:color="000000" w:fill="D9D9D9"/>
            <w:vAlign w:val="center"/>
            <w:hideMark/>
          </w:tcPr>
          <w:p w14:paraId="5D1FF340" w14:textId="77777777" w:rsidR="00BC6A53" w:rsidRPr="00E97AD6" w:rsidRDefault="00BC6A53" w:rsidP="00CB5B6E">
            <w:pPr>
              <w:jc w:val="center"/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938" w:type="pct"/>
            <w:shd w:val="clear" w:color="000000" w:fill="D9D9D9"/>
          </w:tcPr>
          <w:p w14:paraId="2DC3C50E" w14:textId="77777777" w:rsidR="00BC6A53" w:rsidRPr="00E97AD6" w:rsidRDefault="00BC6A53" w:rsidP="00CB5B6E">
            <w:pPr>
              <w:jc w:val="center"/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color w:val="000000"/>
              </w:rPr>
              <w:t>RIFERIMENTO PAGINA E/O PARAGRAFO (evidenziare la sezione nel corrispondente documento)</w:t>
            </w:r>
          </w:p>
        </w:tc>
      </w:tr>
      <w:tr w:rsidR="001B309F" w:rsidRPr="00E97AD6" w14:paraId="4E7B8D49" w14:textId="77777777" w:rsidTr="009B6F09">
        <w:trPr>
          <w:trHeight w:val="411"/>
        </w:trPr>
        <w:tc>
          <w:tcPr>
            <w:tcW w:w="332" w:type="pct"/>
            <w:vAlign w:val="center"/>
          </w:tcPr>
          <w:p w14:paraId="1527A105" w14:textId="77777777" w:rsidR="001B309F" w:rsidRPr="00E97AD6" w:rsidRDefault="001B309F" w:rsidP="001B309F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005" w:type="pct"/>
            <w:vAlign w:val="center"/>
          </w:tcPr>
          <w:p w14:paraId="2C58FF21" w14:textId="4D48B00B" w:rsidR="001B309F" w:rsidRPr="00E97AD6" w:rsidRDefault="001B309F" w:rsidP="001B309F">
            <w:pPr>
              <w:spacing w:line="280" w:lineRule="exac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Capacità minima armadi farmaci:</w:t>
            </w:r>
            <w:r w:rsidRPr="001F6B19">
              <w:rPr>
                <w:rFonts w:ascii="Arial" w:hAnsi="Arial" w:cs="Arial"/>
                <w:szCs w:val="20"/>
              </w:rPr>
              <w:br/>
              <w:t>- 10.000 confezioni per armadi a temperatura ambiente</w:t>
            </w:r>
            <w:r w:rsidRPr="001F6B19">
              <w:rPr>
                <w:rFonts w:ascii="Arial" w:hAnsi="Arial" w:cs="Arial"/>
                <w:szCs w:val="20"/>
              </w:rPr>
              <w:br/>
              <w:t>- 1.500 confezioni per armadi a temperatura controllata refrigerata (+2°/+8°C)</w:t>
            </w:r>
          </w:p>
        </w:tc>
        <w:tc>
          <w:tcPr>
            <w:tcW w:w="725" w:type="pct"/>
            <w:vAlign w:val="center"/>
          </w:tcPr>
          <w:p w14:paraId="6D40654F" w14:textId="77777777" w:rsidR="001B309F" w:rsidRPr="00E97AD6" w:rsidRDefault="001B309F" w:rsidP="001B30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8" w:type="pct"/>
            <w:vAlign w:val="center"/>
          </w:tcPr>
          <w:p w14:paraId="5A7B7D1C" w14:textId="77777777" w:rsidR="001B309F" w:rsidRPr="00E97AD6" w:rsidRDefault="001B309F" w:rsidP="001B309F">
            <w:pPr>
              <w:jc w:val="center"/>
              <w:rPr>
                <w:rFonts w:ascii="Arial" w:hAnsi="Arial" w:cs="Arial"/>
              </w:rPr>
            </w:pPr>
          </w:p>
        </w:tc>
      </w:tr>
      <w:tr w:rsidR="001B309F" w:rsidRPr="00E97AD6" w14:paraId="0A52945D" w14:textId="77777777" w:rsidTr="009B6F09">
        <w:trPr>
          <w:trHeight w:val="393"/>
        </w:trPr>
        <w:tc>
          <w:tcPr>
            <w:tcW w:w="332" w:type="pct"/>
            <w:vAlign w:val="center"/>
          </w:tcPr>
          <w:p w14:paraId="74E81BDB" w14:textId="77777777" w:rsidR="001B309F" w:rsidRPr="00E97AD6" w:rsidRDefault="001B309F" w:rsidP="001B309F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005" w:type="pct"/>
            <w:vAlign w:val="center"/>
          </w:tcPr>
          <w:p w14:paraId="0781A7CF" w14:textId="41A2F001" w:rsidR="001B309F" w:rsidRPr="00E97AD6" w:rsidRDefault="001B309F" w:rsidP="001B309F">
            <w:pPr>
              <w:spacing w:line="280" w:lineRule="exac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Gestione automatica del processo di stoccaggio, picking e costruzione ceste per prodotti confezionati in scatola per armadi a temperatura ambiente</w:t>
            </w:r>
          </w:p>
        </w:tc>
        <w:tc>
          <w:tcPr>
            <w:tcW w:w="725" w:type="pct"/>
            <w:vAlign w:val="center"/>
          </w:tcPr>
          <w:p w14:paraId="140F5E6F" w14:textId="77777777" w:rsidR="001B309F" w:rsidRPr="00E97AD6" w:rsidRDefault="001B309F" w:rsidP="001B30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8" w:type="pct"/>
            <w:vAlign w:val="center"/>
          </w:tcPr>
          <w:p w14:paraId="2CA67E93" w14:textId="77777777" w:rsidR="001B309F" w:rsidRPr="00E97AD6" w:rsidRDefault="001B309F" w:rsidP="001B309F">
            <w:pPr>
              <w:jc w:val="center"/>
              <w:rPr>
                <w:rFonts w:ascii="Arial" w:hAnsi="Arial" w:cs="Arial"/>
              </w:rPr>
            </w:pPr>
          </w:p>
        </w:tc>
      </w:tr>
      <w:tr w:rsidR="001B309F" w:rsidRPr="00E97AD6" w14:paraId="442C74FB" w14:textId="77777777" w:rsidTr="009B6F09">
        <w:trPr>
          <w:trHeight w:val="481"/>
        </w:trPr>
        <w:tc>
          <w:tcPr>
            <w:tcW w:w="332" w:type="pct"/>
            <w:vAlign w:val="center"/>
          </w:tcPr>
          <w:p w14:paraId="1D1267CA" w14:textId="77777777" w:rsidR="001B309F" w:rsidRPr="00E97AD6" w:rsidRDefault="001B309F" w:rsidP="001B309F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3005" w:type="pct"/>
            <w:vAlign w:val="center"/>
          </w:tcPr>
          <w:p w14:paraId="6624661B" w14:textId="416A86DF" w:rsidR="001B309F" w:rsidRPr="00E97AD6" w:rsidRDefault="001B309F" w:rsidP="001B309F">
            <w:pPr>
              <w:spacing w:line="280" w:lineRule="exact"/>
              <w:rPr>
                <w:rFonts w:ascii="Arial" w:hAnsi="Arial" w:cs="Arial"/>
                <w:szCs w:val="20"/>
              </w:rPr>
            </w:pPr>
            <w:r w:rsidRPr="001F6B19">
              <w:rPr>
                <w:rFonts w:ascii="Arial" w:hAnsi="Arial" w:cs="Arial"/>
                <w:szCs w:val="20"/>
              </w:rPr>
              <w:t>Architettura modulare e/o personalizzabile, scalabile, per adeguarsi alle esigenze della farmacia e a eventuali ampliamenti futuri</w:t>
            </w:r>
          </w:p>
        </w:tc>
        <w:tc>
          <w:tcPr>
            <w:tcW w:w="725" w:type="pct"/>
            <w:vAlign w:val="center"/>
          </w:tcPr>
          <w:p w14:paraId="1D6DFCB7" w14:textId="77777777" w:rsidR="001B309F" w:rsidRPr="00E97AD6" w:rsidRDefault="001B309F" w:rsidP="001B309F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1F84C955" w14:textId="77777777" w:rsidR="001B309F" w:rsidRPr="00E97AD6" w:rsidRDefault="001B309F" w:rsidP="001B309F">
            <w:pPr>
              <w:jc w:val="center"/>
              <w:rPr>
                <w:rFonts w:ascii="Arial" w:hAnsi="Arial" w:cs="Arial"/>
              </w:rPr>
            </w:pPr>
          </w:p>
        </w:tc>
      </w:tr>
      <w:tr w:rsidR="001B309F" w:rsidRPr="00E97AD6" w14:paraId="158E1FB9" w14:textId="77777777" w:rsidTr="009B6F09">
        <w:trPr>
          <w:trHeight w:val="481"/>
        </w:trPr>
        <w:tc>
          <w:tcPr>
            <w:tcW w:w="332" w:type="pct"/>
            <w:vAlign w:val="center"/>
          </w:tcPr>
          <w:p w14:paraId="78909660" w14:textId="77777777" w:rsidR="001B309F" w:rsidRPr="00E97AD6" w:rsidRDefault="001B309F" w:rsidP="001B309F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3005" w:type="pct"/>
            <w:vAlign w:val="center"/>
          </w:tcPr>
          <w:p w14:paraId="5DE5CEDE" w14:textId="56269589" w:rsidR="001B309F" w:rsidRPr="00E97AD6" w:rsidRDefault="001B309F" w:rsidP="001B309F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Tracciabilità completa dei lotti, scadenze, numeri seriali, con conformità a GS1 e sistema digitale storico di tutte le operazioni</w:t>
            </w:r>
          </w:p>
        </w:tc>
        <w:tc>
          <w:tcPr>
            <w:tcW w:w="725" w:type="pct"/>
            <w:vAlign w:val="center"/>
          </w:tcPr>
          <w:p w14:paraId="543E0D5D" w14:textId="77777777" w:rsidR="001B309F" w:rsidRPr="00E97AD6" w:rsidRDefault="001B309F" w:rsidP="001B309F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6B938625" w14:textId="77777777" w:rsidR="001B309F" w:rsidRPr="00E97AD6" w:rsidRDefault="001B309F" w:rsidP="001B309F">
            <w:pPr>
              <w:jc w:val="center"/>
              <w:rPr>
                <w:rFonts w:ascii="Arial" w:hAnsi="Arial" w:cs="Arial"/>
              </w:rPr>
            </w:pPr>
          </w:p>
        </w:tc>
      </w:tr>
      <w:tr w:rsidR="001B309F" w:rsidRPr="00E97AD6" w14:paraId="4EA71B8B" w14:textId="77777777" w:rsidTr="009B6F09">
        <w:trPr>
          <w:trHeight w:val="481"/>
        </w:trPr>
        <w:tc>
          <w:tcPr>
            <w:tcW w:w="332" w:type="pct"/>
            <w:vAlign w:val="center"/>
          </w:tcPr>
          <w:p w14:paraId="15E9E911" w14:textId="586A7CE4" w:rsidR="001B309F" w:rsidRPr="00E97AD6" w:rsidRDefault="001B309F" w:rsidP="001B309F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3005" w:type="pct"/>
            <w:vAlign w:val="center"/>
          </w:tcPr>
          <w:p w14:paraId="499EFC8E" w14:textId="39604508" w:rsidR="001B309F" w:rsidRPr="00E97AD6" w:rsidRDefault="001B309F" w:rsidP="001B309F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Interfaccia utente touchscreen, workflow guidato per accesso e gestione operazioni</w:t>
            </w:r>
          </w:p>
        </w:tc>
        <w:tc>
          <w:tcPr>
            <w:tcW w:w="725" w:type="pct"/>
            <w:vAlign w:val="center"/>
          </w:tcPr>
          <w:p w14:paraId="734BA315" w14:textId="77777777" w:rsidR="001B309F" w:rsidRPr="00E97AD6" w:rsidRDefault="001B309F" w:rsidP="001B309F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37BC521E" w14:textId="77777777" w:rsidR="001B309F" w:rsidRPr="00E97AD6" w:rsidRDefault="001B309F" w:rsidP="001B309F">
            <w:pPr>
              <w:jc w:val="center"/>
              <w:rPr>
                <w:rFonts w:ascii="Arial" w:hAnsi="Arial" w:cs="Arial"/>
              </w:rPr>
            </w:pPr>
          </w:p>
        </w:tc>
      </w:tr>
      <w:tr w:rsidR="001B309F" w:rsidRPr="00E97AD6" w14:paraId="7BE19579" w14:textId="77777777" w:rsidTr="009B6F09">
        <w:trPr>
          <w:trHeight w:val="481"/>
        </w:trPr>
        <w:tc>
          <w:tcPr>
            <w:tcW w:w="332" w:type="pct"/>
            <w:vAlign w:val="center"/>
          </w:tcPr>
          <w:p w14:paraId="4CFD3CD9" w14:textId="084623ED" w:rsidR="001B309F" w:rsidRPr="00E97AD6" w:rsidRDefault="001B309F" w:rsidP="001B309F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3005" w:type="pct"/>
            <w:vAlign w:val="center"/>
          </w:tcPr>
          <w:p w14:paraId="2A143E14" w14:textId="1BBBE64A" w:rsidR="001B309F" w:rsidRPr="00E97AD6" w:rsidRDefault="001B309F" w:rsidP="001B309F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Disponibilità procedura di backup di emergenza che permetta l’accesso anche in caso di blackout e guasti di rete dati</w:t>
            </w:r>
          </w:p>
        </w:tc>
        <w:tc>
          <w:tcPr>
            <w:tcW w:w="725" w:type="pct"/>
            <w:vAlign w:val="center"/>
          </w:tcPr>
          <w:p w14:paraId="659E58A9" w14:textId="77777777" w:rsidR="001B309F" w:rsidRPr="00E97AD6" w:rsidRDefault="001B309F" w:rsidP="001B309F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06BC2B9B" w14:textId="77777777" w:rsidR="001B309F" w:rsidRPr="00E97AD6" w:rsidRDefault="001B309F" w:rsidP="001B309F">
            <w:pPr>
              <w:jc w:val="center"/>
              <w:rPr>
                <w:rFonts w:ascii="Arial" w:hAnsi="Arial" w:cs="Arial"/>
              </w:rPr>
            </w:pPr>
          </w:p>
        </w:tc>
      </w:tr>
      <w:tr w:rsidR="001B309F" w:rsidRPr="00E97AD6" w14:paraId="5793432F" w14:textId="77777777" w:rsidTr="009B6F09">
        <w:trPr>
          <w:trHeight w:val="481"/>
        </w:trPr>
        <w:tc>
          <w:tcPr>
            <w:tcW w:w="332" w:type="pct"/>
            <w:vAlign w:val="center"/>
          </w:tcPr>
          <w:p w14:paraId="3F1BD8B7" w14:textId="05DD008F" w:rsidR="001B309F" w:rsidRPr="00E97AD6" w:rsidRDefault="001B309F" w:rsidP="001B309F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3005" w:type="pct"/>
            <w:vAlign w:val="center"/>
          </w:tcPr>
          <w:p w14:paraId="2A55B867" w14:textId="183DE2FD" w:rsidR="001B309F" w:rsidRPr="00E97AD6" w:rsidRDefault="001B309F" w:rsidP="001B309F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Integrazione bidirezionale con WMS aziendale (HL7/FHIR e/o WWKS2) per la gestione di tutte le movimentazioni di magazzino</w:t>
            </w:r>
          </w:p>
        </w:tc>
        <w:tc>
          <w:tcPr>
            <w:tcW w:w="725" w:type="pct"/>
            <w:vAlign w:val="center"/>
          </w:tcPr>
          <w:p w14:paraId="35900BAE" w14:textId="77777777" w:rsidR="001B309F" w:rsidRPr="00E97AD6" w:rsidRDefault="001B309F" w:rsidP="001B309F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721CD7E4" w14:textId="77777777" w:rsidR="001B309F" w:rsidRPr="00E97AD6" w:rsidRDefault="001B309F" w:rsidP="001B309F">
            <w:pPr>
              <w:jc w:val="center"/>
              <w:rPr>
                <w:rFonts w:ascii="Arial" w:hAnsi="Arial" w:cs="Arial"/>
              </w:rPr>
            </w:pPr>
          </w:p>
        </w:tc>
      </w:tr>
      <w:tr w:rsidR="001B309F" w:rsidRPr="00E97AD6" w14:paraId="2848BF25" w14:textId="77777777" w:rsidTr="009B6F09">
        <w:trPr>
          <w:trHeight w:val="481"/>
        </w:trPr>
        <w:tc>
          <w:tcPr>
            <w:tcW w:w="332" w:type="pct"/>
            <w:vAlign w:val="center"/>
          </w:tcPr>
          <w:p w14:paraId="6B81BABC" w14:textId="2A67BDCB" w:rsidR="001B309F" w:rsidRPr="00E97AD6" w:rsidRDefault="001B309F" w:rsidP="001B309F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</w:t>
            </w:r>
          </w:p>
        </w:tc>
        <w:tc>
          <w:tcPr>
            <w:tcW w:w="3005" w:type="pct"/>
            <w:vAlign w:val="center"/>
          </w:tcPr>
          <w:p w14:paraId="6AE59DC1" w14:textId="566560D3" w:rsidR="001B309F" w:rsidRPr="00E97AD6" w:rsidRDefault="001B309F" w:rsidP="001B309F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Il sistema installato deve essere in grado di integrarsi con i sistemi informativi ospedalieri e software gestionali farmaceutici (HL7/FHIR e/o WWKS2) per gestione dati, ordini e report</w:t>
            </w:r>
          </w:p>
        </w:tc>
        <w:tc>
          <w:tcPr>
            <w:tcW w:w="725" w:type="pct"/>
            <w:vAlign w:val="center"/>
          </w:tcPr>
          <w:p w14:paraId="05E1DED7" w14:textId="77777777" w:rsidR="001B309F" w:rsidRPr="00E97AD6" w:rsidRDefault="001B309F" w:rsidP="001B309F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452E9CF8" w14:textId="77777777" w:rsidR="001B309F" w:rsidRPr="00E97AD6" w:rsidRDefault="001B309F" w:rsidP="001B309F">
            <w:pPr>
              <w:jc w:val="center"/>
              <w:rPr>
                <w:rFonts w:ascii="Arial" w:hAnsi="Arial" w:cs="Arial"/>
              </w:rPr>
            </w:pPr>
          </w:p>
        </w:tc>
      </w:tr>
      <w:tr w:rsidR="001B309F" w:rsidRPr="00E97AD6" w14:paraId="21030058" w14:textId="77777777" w:rsidTr="009B6F09">
        <w:trPr>
          <w:trHeight w:val="481"/>
        </w:trPr>
        <w:tc>
          <w:tcPr>
            <w:tcW w:w="332" w:type="pct"/>
            <w:vAlign w:val="center"/>
          </w:tcPr>
          <w:p w14:paraId="366372BD" w14:textId="68E8D3FC" w:rsidR="001B309F" w:rsidRPr="00E97AD6" w:rsidRDefault="001B309F" w:rsidP="001B309F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</w:t>
            </w:r>
          </w:p>
        </w:tc>
        <w:tc>
          <w:tcPr>
            <w:tcW w:w="3005" w:type="pct"/>
            <w:vAlign w:val="center"/>
          </w:tcPr>
          <w:p w14:paraId="20359228" w14:textId="64588B5F" w:rsidR="001B309F" w:rsidRPr="00E97AD6" w:rsidRDefault="001B309F" w:rsidP="001B309F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Gestione farmaci sotto richiamo</w:t>
            </w:r>
          </w:p>
        </w:tc>
        <w:tc>
          <w:tcPr>
            <w:tcW w:w="725" w:type="pct"/>
            <w:vAlign w:val="center"/>
          </w:tcPr>
          <w:p w14:paraId="4234C5AC" w14:textId="77777777" w:rsidR="001B309F" w:rsidRPr="00E97AD6" w:rsidRDefault="001B309F" w:rsidP="001B309F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7D9039B6" w14:textId="77777777" w:rsidR="001B309F" w:rsidRPr="00E97AD6" w:rsidRDefault="001B309F" w:rsidP="001B309F">
            <w:pPr>
              <w:jc w:val="center"/>
              <w:rPr>
                <w:rFonts w:ascii="Arial" w:hAnsi="Arial" w:cs="Arial"/>
              </w:rPr>
            </w:pPr>
          </w:p>
        </w:tc>
      </w:tr>
      <w:tr w:rsidR="001B309F" w:rsidRPr="00E97AD6" w14:paraId="797E0DCF" w14:textId="77777777" w:rsidTr="009B6F09">
        <w:trPr>
          <w:trHeight w:val="481"/>
        </w:trPr>
        <w:tc>
          <w:tcPr>
            <w:tcW w:w="332" w:type="pct"/>
            <w:vAlign w:val="center"/>
          </w:tcPr>
          <w:p w14:paraId="4172E942" w14:textId="3121C777" w:rsidR="001B309F" w:rsidRPr="00E97AD6" w:rsidRDefault="001B309F" w:rsidP="001B309F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3005" w:type="pct"/>
            <w:vAlign w:val="center"/>
          </w:tcPr>
          <w:p w14:paraId="706B6D4E" w14:textId="58591859" w:rsidR="001B309F" w:rsidRPr="00E97AD6" w:rsidRDefault="001B309F" w:rsidP="001B309F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 xml:space="preserve">Per componente refrigerata (+2°/+8°C): sistema di monitoraggio integrato continuo della temperatura e registrazione automatica della stessa con </w:t>
            </w:r>
            <w:proofErr w:type="spellStart"/>
            <w:r w:rsidRPr="001F6B19">
              <w:rPr>
                <w:rFonts w:ascii="Arial" w:hAnsi="Arial" w:cs="Arial"/>
                <w:szCs w:val="20"/>
              </w:rPr>
              <w:t>remotizzabilità</w:t>
            </w:r>
            <w:proofErr w:type="spellEnd"/>
            <w:r w:rsidRPr="001F6B19">
              <w:rPr>
                <w:rFonts w:ascii="Arial" w:hAnsi="Arial" w:cs="Arial"/>
                <w:szCs w:val="20"/>
              </w:rPr>
              <w:t xml:space="preserve"> degli allarmi per deviazioni critiche attraverso un contatto pulito</w:t>
            </w:r>
          </w:p>
        </w:tc>
        <w:tc>
          <w:tcPr>
            <w:tcW w:w="725" w:type="pct"/>
            <w:vAlign w:val="center"/>
          </w:tcPr>
          <w:p w14:paraId="644D2B7D" w14:textId="77777777" w:rsidR="001B309F" w:rsidRPr="00E97AD6" w:rsidRDefault="001B309F" w:rsidP="001B309F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7F8A58D0" w14:textId="77777777" w:rsidR="001B309F" w:rsidRPr="00E97AD6" w:rsidRDefault="001B309F" w:rsidP="001B309F">
            <w:pPr>
              <w:jc w:val="center"/>
              <w:rPr>
                <w:rFonts w:ascii="Arial" w:hAnsi="Arial" w:cs="Arial"/>
              </w:rPr>
            </w:pPr>
          </w:p>
        </w:tc>
      </w:tr>
      <w:tr w:rsidR="001B309F" w:rsidRPr="00E97AD6" w14:paraId="472F8B02" w14:textId="77777777" w:rsidTr="009B6F09">
        <w:trPr>
          <w:trHeight w:val="481"/>
        </w:trPr>
        <w:tc>
          <w:tcPr>
            <w:tcW w:w="332" w:type="pct"/>
            <w:vAlign w:val="center"/>
          </w:tcPr>
          <w:p w14:paraId="2E68D6B5" w14:textId="7B32C929" w:rsidR="001B309F" w:rsidRPr="00E97AD6" w:rsidRDefault="001B309F" w:rsidP="001B309F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</w:t>
            </w:r>
          </w:p>
        </w:tc>
        <w:tc>
          <w:tcPr>
            <w:tcW w:w="3005" w:type="pct"/>
            <w:vAlign w:val="center"/>
          </w:tcPr>
          <w:p w14:paraId="07019D86" w14:textId="629F3A73" w:rsidR="001B309F" w:rsidRPr="00E97AD6" w:rsidRDefault="001B309F" w:rsidP="001B309F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Reportistica dettagliata di tutte le operazioni eseguite, esportabile in formato compatibile con regolamento GDPR</w:t>
            </w:r>
          </w:p>
        </w:tc>
        <w:tc>
          <w:tcPr>
            <w:tcW w:w="725" w:type="pct"/>
            <w:vAlign w:val="center"/>
          </w:tcPr>
          <w:p w14:paraId="6404C0E5" w14:textId="77777777" w:rsidR="001B309F" w:rsidRPr="00E97AD6" w:rsidRDefault="001B309F" w:rsidP="001B309F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2568F945" w14:textId="77777777" w:rsidR="001B309F" w:rsidRPr="00E97AD6" w:rsidRDefault="001B309F" w:rsidP="001B309F">
            <w:pPr>
              <w:jc w:val="center"/>
              <w:rPr>
                <w:rFonts w:ascii="Arial" w:hAnsi="Arial" w:cs="Arial"/>
              </w:rPr>
            </w:pPr>
          </w:p>
        </w:tc>
      </w:tr>
      <w:tr w:rsidR="001B309F" w:rsidRPr="00E97AD6" w14:paraId="28A05849" w14:textId="77777777" w:rsidTr="009B6F09">
        <w:trPr>
          <w:trHeight w:val="481"/>
        </w:trPr>
        <w:tc>
          <w:tcPr>
            <w:tcW w:w="332" w:type="pct"/>
            <w:vAlign w:val="center"/>
          </w:tcPr>
          <w:p w14:paraId="6697195F" w14:textId="7A93BE22" w:rsidR="001B309F" w:rsidRPr="00E97AD6" w:rsidRDefault="001B309F" w:rsidP="001B309F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</w:t>
            </w:r>
          </w:p>
        </w:tc>
        <w:tc>
          <w:tcPr>
            <w:tcW w:w="3005" w:type="pct"/>
            <w:vAlign w:val="center"/>
          </w:tcPr>
          <w:p w14:paraId="4DB54474" w14:textId="30BB966A" w:rsidR="001B309F" w:rsidRPr="00E97AD6" w:rsidRDefault="001B309F" w:rsidP="001B309F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Supporto certificato post-vendita, manutenzione e aggiornamenti software (patch di sistema incluse) garantiti per tutto il periodo contrattuale</w:t>
            </w:r>
          </w:p>
        </w:tc>
        <w:tc>
          <w:tcPr>
            <w:tcW w:w="725" w:type="pct"/>
            <w:vAlign w:val="center"/>
          </w:tcPr>
          <w:p w14:paraId="3E0FE20B" w14:textId="77777777" w:rsidR="001B309F" w:rsidRPr="00E97AD6" w:rsidRDefault="001B309F" w:rsidP="001B309F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025F99EA" w14:textId="77777777" w:rsidR="001B309F" w:rsidRPr="00E97AD6" w:rsidRDefault="001B309F" w:rsidP="001B309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672AF79" w14:textId="77777777" w:rsidR="00BC6A53" w:rsidRPr="00E97AD6" w:rsidRDefault="00BC6A53" w:rsidP="00BC6A5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p w14:paraId="4BCACF4C" w14:textId="77777777" w:rsidR="00BE22B5" w:rsidRPr="00E97AD6" w:rsidRDefault="00BE22B5" w:rsidP="00BC6A5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5914"/>
        <w:gridCol w:w="1392"/>
        <w:gridCol w:w="1805"/>
      </w:tblGrid>
      <w:tr w:rsidR="00BC6A53" w:rsidRPr="00E97AD6" w14:paraId="2FC6F6A9" w14:textId="77777777" w:rsidTr="00AC4C29">
        <w:trPr>
          <w:trHeight w:val="374"/>
          <w:tblHeader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C27A6A" w14:textId="77777777" w:rsidR="00BC6A53" w:rsidRPr="00E97AD6" w:rsidRDefault="00BC6A53" w:rsidP="00CB5B6E">
            <w:pPr>
              <w:jc w:val="center"/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DF1CF5" w14:textId="77777777" w:rsidR="00BC6A53" w:rsidRPr="00E97AD6" w:rsidRDefault="00BC6A53" w:rsidP="00CB5B6E">
            <w:pPr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lang w:eastAsia="it-IT"/>
              </w:rPr>
              <w:t>CARATTERISTICHE MIGLIORATIVE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66C4F0" w14:textId="77777777" w:rsidR="00BC6A53" w:rsidRPr="00E97AD6" w:rsidRDefault="00BC6A53" w:rsidP="00CB5B6E">
            <w:pPr>
              <w:jc w:val="center"/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29DEE2C" w14:textId="77777777" w:rsidR="00BC6A53" w:rsidRPr="00E97AD6" w:rsidRDefault="00BC6A53" w:rsidP="00CB5B6E">
            <w:pPr>
              <w:jc w:val="center"/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color w:val="000000"/>
              </w:rPr>
              <w:t>RIFERIMENTO PAGINA E/O PARAGRAFO (evidenziare la sezione nel corrispondente documento)</w:t>
            </w:r>
          </w:p>
        </w:tc>
      </w:tr>
      <w:tr w:rsidR="00FA1D19" w:rsidRPr="00E97AD6" w14:paraId="54E21E30" w14:textId="77777777" w:rsidTr="00645B5D">
        <w:trPr>
          <w:trHeight w:val="41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181CA" w14:textId="06F0ED42" w:rsidR="00FA1D19" w:rsidRPr="00E97AD6" w:rsidRDefault="00FA1D19" w:rsidP="00FA1D19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1</w:t>
            </w:r>
            <w:r w:rsidR="00474688">
              <w:rPr>
                <w:rFonts w:ascii="Arial" w:hAnsi="Arial" w:cs="Arial"/>
                <w:bCs/>
              </w:rPr>
              <w:t>.1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1EC4" w14:textId="11808C8B" w:rsidR="00FA1D19" w:rsidRPr="00E97AD6" w:rsidRDefault="00FA1D19" w:rsidP="00FA1D19">
            <w:pPr>
              <w:spacing w:line="280" w:lineRule="exact"/>
              <w:jc w:val="left"/>
              <w:rPr>
                <w:rFonts w:ascii="Arial" w:hAnsi="Arial" w:cs="Arial"/>
                <w:bCs/>
              </w:rPr>
            </w:pPr>
            <w:r w:rsidRPr="00DC77A4">
              <w:rPr>
                <w:rFonts w:ascii="Arial" w:hAnsi="Arial" w:cs="Arial"/>
                <w:szCs w:val="20"/>
              </w:rPr>
              <w:t>Caricamento completamente automatico e randomizzato dei farmaci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20CC3" w14:textId="77777777" w:rsidR="00FA1D19" w:rsidRPr="00E97AD6" w:rsidRDefault="00FA1D19" w:rsidP="00FA1D19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05A38" w14:textId="77777777" w:rsidR="00FA1D19" w:rsidRPr="00E97AD6" w:rsidRDefault="00FA1D19" w:rsidP="00FA1D19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A1D19" w:rsidRPr="00E97AD6" w14:paraId="3D339CBD" w14:textId="77777777" w:rsidTr="00645B5D">
        <w:trPr>
          <w:trHeight w:val="39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CFD6B" w14:textId="770FB4F4" w:rsidR="00FA1D19" w:rsidRPr="00E97AD6" w:rsidRDefault="00EE5541" w:rsidP="00FA1D19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.</w:t>
            </w:r>
            <w:r w:rsidR="00FA1D19" w:rsidRPr="00E97AD6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2AD83" w14:textId="0CE19488" w:rsidR="00FA1D19" w:rsidRPr="00E97AD6" w:rsidRDefault="00FA1D19" w:rsidP="00FA1D19">
            <w:pPr>
              <w:spacing w:line="280" w:lineRule="exact"/>
              <w:jc w:val="left"/>
              <w:rPr>
                <w:rFonts w:ascii="Arial" w:hAnsi="Arial" w:cs="Arial"/>
                <w:bCs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Gestione automatica del processo di stoccaggio, picking e costruzione ceste per prodotti confezionati in scatola anche per la componente refrigerata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76AEA" w14:textId="77777777" w:rsidR="00FA1D19" w:rsidRPr="00E97AD6" w:rsidRDefault="00FA1D19" w:rsidP="00FA1D19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D41D7" w14:textId="77777777" w:rsidR="00FA1D19" w:rsidRPr="00E97AD6" w:rsidRDefault="00FA1D19" w:rsidP="00FA1D19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A1D19" w:rsidRPr="00E97AD6" w14:paraId="1E24493E" w14:textId="77777777" w:rsidTr="00645B5D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10CB04" w14:textId="309DECAD" w:rsidR="00FA1D19" w:rsidRPr="00E97AD6" w:rsidRDefault="00EE5541" w:rsidP="00FA1D19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.</w:t>
            </w:r>
            <w:r w:rsidR="00FA1D19" w:rsidRPr="00E97AD6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490F74" w14:textId="75ED60D8" w:rsidR="00FA1D19" w:rsidRPr="00E97AD6" w:rsidRDefault="00FA1D19" w:rsidP="00FA1D19">
            <w:pPr>
              <w:spacing w:line="280" w:lineRule="exact"/>
              <w:jc w:val="left"/>
              <w:rPr>
                <w:rFonts w:ascii="Arial" w:hAnsi="Arial" w:cs="Arial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Possibilità di gestire il carico in modalità differenti a seconda delle esigenze: una confezione singola alla volta, più confezioni contemporaneamente dello stesso prodotto, più confezioni contemporaneamente di prodotti anche diversi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950E" w14:textId="77777777" w:rsidR="00FA1D19" w:rsidRPr="00E97AD6" w:rsidRDefault="00FA1D19" w:rsidP="00FA1D19">
            <w:pPr>
              <w:jc w:val="center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D1F3E" w14:textId="77777777" w:rsidR="00FA1D19" w:rsidRPr="00E97AD6" w:rsidRDefault="00FA1D19" w:rsidP="00FA1D19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A1D19" w:rsidRPr="00E97AD6" w14:paraId="1CDF4B9B" w14:textId="77777777" w:rsidTr="00645B5D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1AA071" w14:textId="358D8263" w:rsidR="00FA1D19" w:rsidRPr="00E97AD6" w:rsidRDefault="00EE5541" w:rsidP="00FA1D19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.</w:t>
            </w:r>
            <w:r w:rsidR="00FA1D19" w:rsidRPr="00E97AD6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8A15D9" w14:textId="2BD95533" w:rsidR="00FA1D19" w:rsidRPr="00E97AD6" w:rsidRDefault="00FA1D19" w:rsidP="00FA1D19">
            <w:pPr>
              <w:jc w:val="left"/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Possibilità di gestione di volumi e forme variabili (es. sacche, soluzioni, materiali ingombranti)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4F6FB" w14:textId="77777777" w:rsidR="00FA1D19" w:rsidRPr="00E97AD6" w:rsidRDefault="00FA1D19" w:rsidP="00FA1D19">
            <w:pPr>
              <w:jc w:val="center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3CA28" w14:textId="77777777" w:rsidR="00FA1D19" w:rsidRPr="00E97AD6" w:rsidRDefault="00FA1D19" w:rsidP="00FA1D19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A1D19" w:rsidRPr="00E97AD6" w14:paraId="5E54DF6F" w14:textId="77777777" w:rsidTr="00645B5D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44270" w14:textId="10CFEC21" w:rsidR="00FA1D19" w:rsidRPr="00E97AD6" w:rsidRDefault="00EE5541" w:rsidP="00FA1D19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.</w:t>
            </w:r>
            <w:r w:rsidR="00FA1D19" w:rsidRPr="00E97AD6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5A751" w14:textId="44FF34DA" w:rsidR="00FA1D19" w:rsidRPr="00E97AD6" w:rsidRDefault="00FA1D19" w:rsidP="00FA1D19">
            <w:pPr>
              <w:jc w:val="left"/>
              <w:rPr>
                <w:rFonts w:ascii="Arial" w:hAnsi="Arial" w:cs="Arial"/>
                <w:szCs w:val="20"/>
                <w:lang w:eastAsia="it-IT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Integrabile con armadi di reparto in termini di elaborazione sottoscorta e richiesta a magazzino (da parte di armadio di reparto) ed evasione della richiesta (da parte del magazzino centrale)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0A617" w14:textId="77777777" w:rsidR="00FA1D19" w:rsidRPr="00E97AD6" w:rsidRDefault="00FA1D19" w:rsidP="00FA1D19">
            <w:pPr>
              <w:jc w:val="center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0AE20" w14:textId="77777777" w:rsidR="00FA1D19" w:rsidRPr="00E97AD6" w:rsidRDefault="00FA1D19" w:rsidP="00FA1D19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A1D19" w:rsidRPr="00E97AD6" w14:paraId="3EB413DE" w14:textId="77777777" w:rsidTr="00645B5D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C8F0B" w14:textId="13A27180" w:rsidR="00FA1D19" w:rsidRPr="00E97AD6" w:rsidRDefault="00EE5541" w:rsidP="00FA1D19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.</w:t>
            </w:r>
            <w:r w:rsidR="00FA1D19" w:rsidRPr="00E97AD6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8A483" w14:textId="1D86B68A" w:rsidR="00FA1D19" w:rsidRPr="00E97AD6" w:rsidRDefault="00FA1D19" w:rsidP="00FA1D19">
            <w:pPr>
              <w:jc w:val="left"/>
              <w:rPr>
                <w:rFonts w:ascii="Arial" w:hAnsi="Arial" w:cs="Arial"/>
                <w:szCs w:val="20"/>
                <w:lang w:eastAsia="it-IT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Possibilità di integrazione con eventuali banche dati locali e/o regionali e/o nazionali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17D3" w14:textId="77777777" w:rsidR="00FA1D19" w:rsidRPr="00E97AD6" w:rsidRDefault="00FA1D19" w:rsidP="00FA1D19">
            <w:pPr>
              <w:jc w:val="center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AB238" w14:textId="77777777" w:rsidR="00FA1D19" w:rsidRPr="00E97AD6" w:rsidRDefault="00FA1D19" w:rsidP="00FA1D19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A1D19" w:rsidRPr="00E97AD6" w14:paraId="42A81693" w14:textId="77777777" w:rsidTr="00645B5D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76E76" w14:textId="59E9083A" w:rsidR="00FA1D19" w:rsidRPr="00E97AD6" w:rsidRDefault="00EE5541" w:rsidP="00FA1D19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.</w:t>
            </w:r>
            <w:r w:rsidR="00FA1D19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C566F" w14:textId="77777777" w:rsidR="00FA1D19" w:rsidRPr="00DC77A4" w:rsidRDefault="00FA1D19" w:rsidP="00FA1D19">
            <w:pPr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Tempo di intervento in loco su chiamata durante la garanzia ed il contratto di manutenzione full-risk (</w:t>
            </w:r>
            <w:proofErr w:type="spellStart"/>
            <w:r w:rsidRPr="00DC77A4">
              <w:rPr>
                <w:rFonts w:ascii="Arial" w:hAnsi="Arial" w:cs="Arial"/>
                <w:color w:val="000000"/>
                <w:szCs w:val="20"/>
              </w:rPr>
              <w:t>sw</w:t>
            </w:r>
            <w:proofErr w:type="spellEnd"/>
            <w:r w:rsidRPr="00DC77A4">
              <w:rPr>
                <w:rFonts w:ascii="Arial" w:hAnsi="Arial" w:cs="Arial"/>
                <w:color w:val="000000"/>
                <w:szCs w:val="20"/>
              </w:rPr>
              <w:t xml:space="preserve"> e </w:t>
            </w:r>
            <w:proofErr w:type="spellStart"/>
            <w:r w:rsidRPr="00DC77A4">
              <w:rPr>
                <w:rFonts w:ascii="Arial" w:hAnsi="Arial" w:cs="Arial"/>
                <w:color w:val="000000"/>
                <w:szCs w:val="20"/>
              </w:rPr>
              <w:t>hw</w:t>
            </w:r>
            <w:proofErr w:type="spellEnd"/>
            <w:r w:rsidRPr="00DC77A4">
              <w:rPr>
                <w:rFonts w:ascii="Arial" w:hAnsi="Arial" w:cs="Arial"/>
                <w:color w:val="000000"/>
                <w:szCs w:val="20"/>
              </w:rPr>
              <w:t>):</w:t>
            </w:r>
          </w:p>
          <w:p w14:paraId="6F0CC639" w14:textId="77777777" w:rsidR="00FA1D19" w:rsidRPr="00DC77A4" w:rsidRDefault="00FA1D19" w:rsidP="00FA1D19">
            <w:pPr>
              <w:pStyle w:val="Paragrafoelenco"/>
              <w:numPr>
                <w:ilvl w:val="0"/>
                <w:numId w:val="4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 w:val="20"/>
                <w:szCs w:val="20"/>
              </w:rPr>
              <w:t>4 ore &lt; t &lt; 8 ore (C</w:t>
            </w:r>
            <w:r w:rsidRPr="00DC77A4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 xml:space="preserve">1.7 </w:t>
            </w:r>
            <w:r w:rsidRPr="00DC77A4">
              <w:rPr>
                <w:rFonts w:ascii="Arial" w:hAnsi="Arial" w:cs="Arial"/>
                <w:color w:val="000000"/>
                <w:sz w:val="20"/>
                <w:szCs w:val="20"/>
              </w:rPr>
              <w:t>= 0,5)</w:t>
            </w:r>
          </w:p>
          <w:p w14:paraId="3D3564A2" w14:textId="581D7A1B" w:rsidR="00FA1D19" w:rsidRPr="00E97AD6" w:rsidRDefault="00FA1D19" w:rsidP="00FA1D19">
            <w:pPr>
              <w:pStyle w:val="Paragrafoelenco"/>
              <w:numPr>
                <w:ilvl w:val="0"/>
                <w:numId w:val="40"/>
              </w:numPr>
              <w:rPr>
                <w:rFonts w:ascii="Arial" w:hAnsi="Arial" w:cs="Arial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 w:val="20"/>
                <w:szCs w:val="20"/>
              </w:rPr>
              <w:t>t ≤ 4 ore (C</w:t>
            </w:r>
            <w:r w:rsidRPr="00DC77A4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 xml:space="preserve">1.7 </w:t>
            </w:r>
            <w:r w:rsidRPr="00DC77A4">
              <w:rPr>
                <w:rFonts w:ascii="Arial" w:hAnsi="Arial" w:cs="Arial"/>
                <w:color w:val="000000"/>
                <w:sz w:val="20"/>
                <w:szCs w:val="20"/>
              </w:rPr>
              <w:t>= 1)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2646E" w14:textId="77777777" w:rsidR="00FA1D19" w:rsidRPr="00E97AD6" w:rsidRDefault="00FA1D19" w:rsidP="00FA1D19">
            <w:pPr>
              <w:jc w:val="center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3B80A" w14:textId="77777777" w:rsidR="00FA1D19" w:rsidRPr="00E97AD6" w:rsidRDefault="00FA1D19" w:rsidP="00FA1D19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A1D19" w:rsidRPr="00E97AD6" w14:paraId="42BBD8FE" w14:textId="77777777" w:rsidTr="00645B5D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FAA7B" w14:textId="5BED72E8" w:rsidR="00FA1D19" w:rsidRPr="00E97AD6" w:rsidRDefault="00EE5541" w:rsidP="00FA1D19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.</w:t>
            </w:r>
            <w:r w:rsidR="00FA1D19">
              <w:rPr>
                <w:rFonts w:ascii="Arial" w:hAnsi="Arial" w:cs="Arial"/>
                <w:bCs/>
              </w:rPr>
              <w:t>8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CFEEF" w14:textId="77777777" w:rsidR="00FA1D19" w:rsidRPr="00DC77A4" w:rsidRDefault="00FA1D19" w:rsidP="00FA1D19">
            <w:pPr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Ampiezza di gamma. Numero di soluzioni disponibili rispetto al numero di confezioni riportato nelle tabelle dell'Allegato 13:</w:t>
            </w:r>
          </w:p>
          <w:p w14:paraId="4C4D0D6F" w14:textId="77777777" w:rsidR="00FA1D19" w:rsidRPr="00DC77A4" w:rsidRDefault="00FA1D19" w:rsidP="00FA1D19">
            <w:pPr>
              <w:pStyle w:val="Paragrafoelenco"/>
              <w:numPr>
                <w:ilvl w:val="0"/>
                <w:numId w:val="4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 w:val="20"/>
                <w:szCs w:val="20"/>
              </w:rPr>
              <w:t>3 ≤ numero di soluzioni disponibili &lt; 5 (C</w:t>
            </w:r>
            <w:r w:rsidRPr="00DC77A4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 xml:space="preserve">1.8 </w:t>
            </w:r>
            <w:r w:rsidRPr="00DC77A4">
              <w:rPr>
                <w:rFonts w:ascii="Arial" w:hAnsi="Arial" w:cs="Arial"/>
                <w:color w:val="000000"/>
                <w:sz w:val="20"/>
                <w:szCs w:val="20"/>
              </w:rPr>
              <w:t>= 0,5)</w:t>
            </w:r>
          </w:p>
          <w:p w14:paraId="430949D8" w14:textId="77777777" w:rsidR="00FA1D19" w:rsidRPr="00DC77A4" w:rsidRDefault="00FA1D19" w:rsidP="00FA1D19">
            <w:pPr>
              <w:pStyle w:val="Paragrafoelenco"/>
              <w:numPr>
                <w:ilvl w:val="0"/>
                <w:numId w:val="4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 w:val="20"/>
                <w:szCs w:val="20"/>
              </w:rPr>
              <w:t>5 ≤ numero di soluzioni disponibili &lt; 8 (C</w:t>
            </w:r>
            <w:r w:rsidRPr="00DC77A4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 xml:space="preserve">1.8 </w:t>
            </w:r>
            <w:r w:rsidRPr="00DC77A4">
              <w:rPr>
                <w:rFonts w:ascii="Arial" w:hAnsi="Arial" w:cs="Arial"/>
                <w:color w:val="000000"/>
                <w:sz w:val="20"/>
                <w:szCs w:val="20"/>
              </w:rPr>
              <w:t>= 0,7)</w:t>
            </w:r>
          </w:p>
          <w:p w14:paraId="4A7C1F81" w14:textId="5662BA3C" w:rsidR="00FA1D19" w:rsidRPr="00E97AD6" w:rsidRDefault="00FA1D19" w:rsidP="00FA1D19">
            <w:pPr>
              <w:rPr>
                <w:rFonts w:ascii="Arial" w:hAnsi="Arial" w:cs="Arial"/>
                <w:szCs w:val="20"/>
                <w:lang w:eastAsia="it-IT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numero di soluzioni disponibili = 8 (C</w:t>
            </w:r>
            <w:r w:rsidRPr="00DC77A4">
              <w:rPr>
                <w:rFonts w:ascii="Arial" w:hAnsi="Arial" w:cs="Arial"/>
                <w:color w:val="000000"/>
                <w:szCs w:val="20"/>
                <w:vertAlign w:val="subscript"/>
              </w:rPr>
              <w:t xml:space="preserve">1.8 </w:t>
            </w:r>
            <w:r w:rsidRPr="00DC77A4">
              <w:rPr>
                <w:rFonts w:ascii="Arial" w:hAnsi="Arial" w:cs="Arial"/>
                <w:color w:val="000000"/>
                <w:szCs w:val="20"/>
              </w:rPr>
              <w:t>= 1)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16425" w14:textId="77777777" w:rsidR="00FA1D19" w:rsidRPr="00E97AD6" w:rsidRDefault="00FA1D19" w:rsidP="00FA1D19">
            <w:pPr>
              <w:jc w:val="center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B8F78" w14:textId="77777777" w:rsidR="00FA1D19" w:rsidRPr="00E97AD6" w:rsidRDefault="00FA1D19" w:rsidP="00FA1D19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FA1D19" w:rsidRPr="00E97AD6" w14:paraId="2BA8975B" w14:textId="77777777" w:rsidTr="00645B5D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5F554" w14:textId="3F5E2651" w:rsidR="00FA1D19" w:rsidRDefault="00EE5541" w:rsidP="00FA1D19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.</w:t>
            </w:r>
            <w:r w:rsidR="00B83D46">
              <w:rPr>
                <w:rFonts w:ascii="Arial" w:hAnsi="Arial" w:cs="Arial"/>
                <w:bCs/>
              </w:rPr>
              <w:t>9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E3388" w14:textId="77777777" w:rsidR="00B83D46" w:rsidRPr="00DC77A4" w:rsidRDefault="00B83D46" w:rsidP="00B83D46">
            <w:pPr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Formazione rivolta al responsabile della logistica sanitaria aziendale. Saranno privilegiate soluzioni formative – della durata minima di 50 ore – con rilascio di attestato da parte di un ente formatore riconosciuto. Saranno valutati:</w:t>
            </w:r>
          </w:p>
          <w:p w14:paraId="0F4B967E" w14:textId="77777777" w:rsidR="00B83D46" w:rsidRPr="00DC77A4" w:rsidRDefault="00B83D46" w:rsidP="00B83D46">
            <w:pPr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- training on the job (formatore = fornitore) (C</w:t>
            </w:r>
            <w:r w:rsidRPr="00DC77A4">
              <w:rPr>
                <w:rFonts w:ascii="Arial" w:hAnsi="Arial" w:cs="Arial"/>
                <w:color w:val="000000"/>
                <w:szCs w:val="20"/>
                <w:vertAlign w:val="subscript"/>
              </w:rPr>
              <w:t xml:space="preserve">1.9 </w:t>
            </w:r>
            <w:r w:rsidRPr="00DC77A4">
              <w:rPr>
                <w:rFonts w:ascii="Arial" w:hAnsi="Arial" w:cs="Arial"/>
                <w:color w:val="000000"/>
                <w:szCs w:val="20"/>
              </w:rPr>
              <w:t>= 0,2)</w:t>
            </w:r>
          </w:p>
          <w:p w14:paraId="61D90815" w14:textId="77777777" w:rsidR="00B83D46" w:rsidRPr="00DC77A4" w:rsidRDefault="00B83D46" w:rsidP="00B83D46">
            <w:pPr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- formazione ad hoc presso sede aziendale impartita da personale dedicato del fornitore (C</w:t>
            </w:r>
            <w:r w:rsidRPr="00DC77A4">
              <w:rPr>
                <w:rFonts w:ascii="Arial" w:hAnsi="Arial" w:cs="Arial"/>
                <w:color w:val="000000"/>
                <w:szCs w:val="20"/>
                <w:vertAlign w:val="subscript"/>
              </w:rPr>
              <w:t xml:space="preserve">1.9 </w:t>
            </w:r>
            <w:r w:rsidRPr="00DC77A4">
              <w:rPr>
                <w:rFonts w:ascii="Arial" w:hAnsi="Arial" w:cs="Arial"/>
                <w:color w:val="000000"/>
                <w:szCs w:val="20"/>
              </w:rPr>
              <w:t>=0,4)</w:t>
            </w:r>
          </w:p>
          <w:p w14:paraId="5E180331" w14:textId="77777777" w:rsidR="00B83D46" w:rsidRPr="00DC77A4" w:rsidRDefault="00B83D46" w:rsidP="00B83D46">
            <w:pPr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lastRenderedPageBreak/>
              <w:t xml:space="preserve">- formazione esterna impartita da enti formatori privati con rilascio di attestato </w:t>
            </w:r>
          </w:p>
          <w:p w14:paraId="5A3F486A" w14:textId="77777777" w:rsidR="00B83D46" w:rsidRPr="00DC77A4" w:rsidRDefault="00B83D46" w:rsidP="00B83D46">
            <w:pPr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(C</w:t>
            </w:r>
            <w:r w:rsidRPr="00DC77A4">
              <w:rPr>
                <w:rFonts w:ascii="Arial" w:hAnsi="Arial" w:cs="Arial"/>
                <w:color w:val="000000"/>
                <w:szCs w:val="20"/>
                <w:vertAlign w:val="subscript"/>
              </w:rPr>
              <w:t xml:space="preserve">1.9 </w:t>
            </w:r>
            <w:r w:rsidRPr="00DC77A4">
              <w:rPr>
                <w:rFonts w:ascii="Arial" w:hAnsi="Arial" w:cs="Arial"/>
                <w:color w:val="000000"/>
                <w:szCs w:val="20"/>
              </w:rPr>
              <w:t>= 0,6)</w:t>
            </w:r>
          </w:p>
          <w:p w14:paraId="48C9EDA3" w14:textId="77777777" w:rsidR="00B83D46" w:rsidRPr="00DC77A4" w:rsidRDefault="00B83D46" w:rsidP="00B83D46">
            <w:pPr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- formazione universitaria - Master I livello specifico per logistica (C</w:t>
            </w:r>
            <w:r w:rsidRPr="00DC77A4">
              <w:rPr>
                <w:rFonts w:ascii="Arial" w:hAnsi="Arial" w:cs="Arial"/>
                <w:color w:val="000000"/>
                <w:szCs w:val="20"/>
                <w:vertAlign w:val="subscript"/>
              </w:rPr>
              <w:t xml:space="preserve">1.9 </w:t>
            </w:r>
            <w:r w:rsidRPr="00DC77A4">
              <w:rPr>
                <w:rFonts w:ascii="Arial" w:hAnsi="Arial" w:cs="Arial"/>
                <w:color w:val="000000"/>
                <w:szCs w:val="20"/>
              </w:rPr>
              <w:t>= 0,8)</w:t>
            </w:r>
          </w:p>
          <w:p w14:paraId="09917627" w14:textId="05AE6BF9" w:rsidR="00FA1D19" w:rsidRPr="00DC77A4" w:rsidRDefault="00B83D46" w:rsidP="00B83D46">
            <w:pPr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- formazione universitaria - Master II livello specifico per logistica (C</w:t>
            </w:r>
            <w:r w:rsidRPr="00DC77A4">
              <w:rPr>
                <w:rFonts w:ascii="Arial" w:hAnsi="Arial" w:cs="Arial"/>
                <w:color w:val="000000"/>
                <w:szCs w:val="20"/>
                <w:vertAlign w:val="subscript"/>
              </w:rPr>
              <w:t xml:space="preserve">1.9 </w:t>
            </w:r>
            <w:r w:rsidRPr="00DC77A4">
              <w:rPr>
                <w:rFonts w:ascii="Arial" w:hAnsi="Arial" w:cs="Arial"/>
                <w:color w:val="000000"/>
                <w:szCs w:val="20"/>
              </w:rPr>
              <w:t>= 1)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E7975" w14:textId="77777777" w:rsidR="00FA1D19" w:rsidRPr="00E97AD6" w:rsidRDefault="00FA1D19" w:rsidP="00FA1D19">
            <w:pPr>
              <w:jc w:val="center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63554" w14:textId="77777777" w:rsidR="00FA1D19" w:rsidRPr="00E97AD6" w:rsidRDefault="00FA1D19" w:rsidP="00FA1D19">
            <w:pPr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5DA5FFFE" w14:textId="77777777" w:rsidR="00BC6A53" w:rsidRPr="00E97AD6" w:rsidRDefault="00BC6A53" w:rsidP="00BC6A5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p w14:paraId="33E08BFE" w14:textId="7FAE87D6" w:rsidR="007E1BF3" w:rsidRDefault="007E1BF3">
      <w:pPr>
        <w:widowControl/>
        <w:suppressAutoHyphens w:val="0"/>
        <w:autoSpaceDE/>
        <w:spacing w:line="240" w:lineRule="auto"/>
        <w:jc w:val="left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br w:type="page"/>
      </w:r>
    </w:p>
    <w:p w14:paraId="7B50DE1C" w14:textId="492BE40D" w:rsidR="007E1BF3" w:rsidRPr="00E97AD6" w:rsidRDefault="007E1BF3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  <w:r w:rsidRPr="00E97AD6">
        <w:rPr>
          <w:rFonts w:ascii="Arial" w:hAnsi="Arial" w:cs="Arial"/>
          <w:b/>
          <w:sz w:val="22"/>
          <w:szCs w:val="22"/>
        </w:rPr>
        <w:lastRenderedPageBreak/>
        <w:t xml:space="preserve">Lotto </w:t>
      </w:r>
      <w:r w:rsidR="00665555">
        <w:rPr>
          <w:rFonts w:ascii="Arial" w:hAnsi="Arial" w:cs="Arial"/>
          <w:b/>
          <w:sz w:val="22"/>
          <w:szCs w:val="22"/>
        </w:rPr>
        <w:t>2</w:t>
      </w:r>
      <w:r w:rsidRPr="00E97AD6">
        <w:rPr>
          <w:rFonts w:ascii="Arial" w:hAnsi="Arial" w:cs="Arial"/>
          <w:b/>
          <w:sz w:val="22"/>
          <w:szCs w:val="22"/>
        </w:rPr>
        <w:t xml:space="preserve"> – </w:t>
      </w:r>
      <w:r w:rsidR="00C41FDC" w:rsidRPr="00C41FDC">
        <w:rPr>
          <w:rFonts w:ascii="Arial" w:hAnsi="Arial" w:cs="Arial"/>
          <w:b/>
          <w:sz w:val="22"/>
          <w:szCs w:val="22"/>
        </w:rPr>
        <w:t>Armadio automatizzato farmaci</w:t>
      </w:r>
    </w:p>
    <w:p w14:paraId="6865D0CE" w14:textId="77777777" w:rsidR="007E1BF3" w:rsidRPr="00E97AD6" w:rsidRDefault="007E1BF3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5813" w:type="pct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5771"/>
        <w:gridCol w:w="1392"/>
        <w:gridCol w:w="1802"/>
      </w:tblGrid>
      <w:tr w:rsidR="007E1BF3" w:rsidRPr="00E97AD6" w14:paraId="3CB50F11" w14:textId="77777777" w:rsidTr="00713149">
        <w:trPr>
          <w:trHeight w:val="374"/>
          <w:tblHeader/>
        </w:trPr>
        <w:tc>
          <w:tcPr>
            <w:tcW w:w="332" w:type="pct"/>
            <w:shd w:val="clear" w:color="000000" w:fill="D9D9D9"/>
            <w:vAlign w:val="center"/>
            <w:hideMark/>
          </w:tcPr>
          <w:p w14:paraId="250859C3" w14:textId="77777777" w:rsidR="007E1BF3" w:rsidRPr="00E97AD6" w:rsidRDefault="007E1BF3" w:rsidP="00EC0145">
            <w:pPr>
              <w:jc w:val="center"/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005" w:type="pct"/>
            <w:shd w:val="clear" w:color="000000" w:fill="D9D9D9"/>
            <w:vAlign w:val="center"/>
            <w:hideMark/>
          </w:tcPr>
          <w:p w14:paraId="4C684908" w14:textId="77777777" w:rsidR="007E1BF3" w:rsidRPr="00E97AD6" w:rsidRDefault="007E1BF3" w:rsidP="00EC0145">
            <w:pPr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lang w:eastAsia="it-IT"/>
              </w:rPr>
              <w:t>CARATTERISTICHE MINIME</w:t>
            </w:r>
          </w:p>
        </w:tc>
        <w:tc>
          <w:tcPr>
            <w:tcW w:w="725" w:type="pct"/>
            <w:shd w:val="clear" w:color="000000" w:fill="D9D9D9"/>
            <w:vAlign w:val="center"/>
            <w:hideMark/>
          </w:tcPr>
          <w:p w14:paraId="57C6A4C7" w14:textId="77777777" w:rsidR="007E1BF3" w:rsidRPr="00E97AD6" w:rsidRDefault="007E1BF3" w:rsidP="00EC0145">
            <w:pPr>
              <w:jc w:val="center"/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938" w:type="pct"/>
            <w:shd w:val="clear" w:color="000000" w:fill="D9D9D9"/>
          </w:tcPr>
          <w:p w14:paraId="7AAC3D35" w14:textId="77777777" w:rsidR="007E1BF3" w:rsidRPr="00E97AD6" w:rsidRDefault="007E1BF3" w:rsidP="00EC0145">
            <w:pPr>
              <w:jc w:val="center"/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color w:val="000000"/>
              </w:rPr>
              <w:t>RIFERIMENTO PAGINA E/O PARAGRAFO (evidenziare la sezione nel corrispondente documento)</w:t>
            </w:r>
          </w:p>
        </w:tc>
      </w:tr>
      <w:tr w:rsidR="00E57B0C" w:rsidRPr="00E97AD6" w14:paraId="4AE27CE9" w14:textId="77777777" w:rsidTr="00713149">
        <w:trPr>
          <w:trHeight w:val="411"/>
        </w:trPr>
        <w:tc>
          <w:tcPr>
            <w:tcW w:w="332" w:type="pct"/>
            <w:vAlign w:val="center"/>
          </w:tcPr>
          <w:p w14:paraId="090FDFE9" w14:textId="77777777" w:rsidR="00E57B0C" w:rsidRPr="00E97AD6" w:rsidRDefault="00E57B0C" w:rsidP="00E57B0C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005" w:type="pct"/>
            <w:vAlign w:val="center"/>
          </w:tcPr>
          <w:p w14:paraId="410DB43A" w14:textId="6280EAB7" w:rsidR="00E57B0C" w:rsidRPr="00E97AD6" w:rsidRDefault="00E57B0C" w:rsidP="00E57B0C">
            <w:pPr>
              <w:spacing w:line="280" w:lineRule="exac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Struttura modulare e scalabile</w:t>
            </w:r>
          </w:p>
        </w:tc>
        <w:tc>
          <w:tcPr>
            <w:tcW w:w="725" w:type="pct"/>
            <w:vAlign w:val="center"/>
          </w:tcPr>
          <w:p w14:paraId="45C7F2F5" w14:textId="77777777" w:rsidR="00E57B0C" w:rsidRPr="00E97AD6" w:rsidRDefault="00E57B0C" w:rsidP="00E57B0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8" w:type="pct"/>
            <w:vAlign w:val="center"/>
          </w:tcPr>
          <w:p w14:paraId="22C06B56" w14:textId="77777777" w:rsidR="00E57B0C" w:rsidRPr="00E97AD6" w:rsidRDefault="00E57B0C" w:rsidP="00E57B0C">
            <w:pPr>
              <w:jc w:val="center"/>
              <w:rPr>
                <w:rFonts w:ascii="Arial" w:hAnsi="Arial" w:cs="Arial"/>
              </w:rPr>
            </w:pPr>
          </w:p>
        </w:tc>
      </w:tr>
      <w:tr w:rsidR="00E57B0C" w:rsidRPr="00E97AD6" w14:paraId="4F259142" w14:textId="77777777" w:rsidTr="00713149">
        <w:trPr>
          <w:trHeight w:val="393"/>
        </w:trPr>
        <w:tc>
          <w:tcPr>
            <w:tcW w:w="332" w:type="pct"/>
            <w:vAlign w:val="center"/>
          </w:tcPr>
          <w:p w14:paraId="6DDED919" w14:textId="77777777" w:rsidR="00E57B0C" w:rsidRPr="00E97AD6" w:rsidRDefault="00E57B0C" w:rsidP="00E57B0C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005" w:type="pct"/>
            <w:vAlign w:val="center"/>
          </w:tcPr>
          <w:p w14:paraId="193B87D9" w14:textId="116811CE" w:rsidR="00E57B0C" w:rsidRPr="00E97AD6" w:rsidRDefault="00E57B0C" w:rsidP="00E57B0C">
            <w:pPr>
              <w:spacing w:line="280" w:lineRule="exac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Capacità minima di stoccaggio pari a 1.000 litri (L) per armadio di reparto, sala operatoria e aree critiche</w:t>
            </w:r>
          </w:p>
        </w:tc>
        <w:tc>
          <w:tcPr>
            <w:tcW w:w="725" w:type="pct"/>
            <w:vAlign w:val="center"/>
          </w:tcPr>
          <w:p w14:paraId="1BD75BBD" w14:textId="77777777" w:rsidR="00E57B0C" w:rsidRPr="00E97AD6" w:rsidRDefault="00E57B0C" w:rsidP="00E57B0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8" w:type="pct"/>
            <w:vAlign w:val="center"/>
          </w:tcPr>
          <w:p w14:paraId="2FE71536" w14:textId="77777777" w:rsidR="00E57B0C" w:rsidRPr="00E97AD6" w:rsidRDefault="00E57B0C" w:rsidP="00E57B0C">
            <w:pPr>
              <w:jc w:val="center"/>
              <w:rPr>
                <w:rFonts w:ascii="Arial" w:hAnsi="Arial" w:cs="Arial"/>
              </w:rPr>
            </w:pPr>
          </w:p>
        </w:tc>
      </w:tr>
      <w:tr w:rsidR="00E57B0C" w:rsidRPr="00E97AD6" w14:paraId="631AB2B5" w14:textId="77777777" w:rsidTr="00713149">
        <w:trPr>
          <w:trHeight w:val="481"/>
        </w:trPr>
        <w:tc>
          <w:tcPr>
            <w:tcW w:w="332" w:type="pct"/>
            <w:vAlign w:val="center"/>
          </w:tcPr>
          <w:p w14:paraId="6F42663E" w14:textId="77777777" w:rsidR="00E57B0C" w:rsidRPr="00E97AD6" w:rsidRDefault="00E57B0C" w:rsidP="00E57B0C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3005" w:type="pct"/>
            <w:vAlign w:val="center"/>
          </w:tcPr>
          <w:p w14:paraId="61594D7C" w14:textId="1E5A0311" w:rsidR="00E57B0C" w:rsidRPr="00E97AD6" w:rsidRDefault="00E57B0C" w:rsidP="00E57B0C">
            <w:pPr>
              <w:spacing w:line="280" w:lineRule="exact"/>
              <w:rPr>
                <w:rFonts w:ascii="Arial" w:hAnsi="Arial" w:cs="Arial"/>
                <w:szCs w:val="20"/>
              </w:rPr>
            </w:pPr>
            <w:r w:rsidRPr="001F6B19">
              <w:rPr>
                <w:rFonts w:ascii="Arial" w:hAnsi="Arial" w:cs="Arial"/>
                <w:szCs w:val="20"/>
              </w:rPr>
              <w:t>Sistema di accesso controllato (es. username e password, badge, PIN, autenticazione biometrica)</w:t>
            </w:r>
          </w:p>
        </w:tc>
        <w:tc>
          <w:tcPr>
            <w:tcW w:w="725" w:type="pct"/>
            <w:vAlign w:val="center"/>
          </w:tcPr>
          <w:p w14:paraId="39FE7CB7" w14:textId="77777777" w:rsidR="00E57B0C" w:rsidRPr="00E97AD6" w:rsidRDefault="00E57B0C" w:rsidP="00E57B0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73035D2E" w14:textId="77777777" w:rsidR="00E57B0C" w:rsidRPr="00E97AD6" w:rsidRDefault="00E57B0C" w:rsidP="00E57B0C">
            <w:pPr>
              <w:jc w:val="center"/>
              <w:rPr>
                <w:rFonts w:ascii="Arial" w:hAnsi="Arial" w:cs="Arial"/>
              </w:rPr>
            </w:pPr>
          </w:p>
        </w:tc>
      </w:tr>
      <w:tr w:rsidR="00E57B0C" w:rsidRPr="00E97AD6" w14:paraId="74046004" w14:textId="77777777" w:rsidTr="00713149">
        <w:trPr>
          <w:trHeight w:val="481"/>
        </w:trPr>
        <w:tc>
          <w:tcPr>
            <w:tcW w:w="332" w:type="pct"/>
            <w:vAlign w:val="center"/>
          </w:tcPr>
          <w:p w14:paraId="1246B37B" w14:textId="77777777" w:rsidR="00E57B0C" w:rsidRPr="00E97AD6" w:rsidRDefault="00E57B0C" w:rsidP="00E57B0C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3005" w:type="pct"/>
            <w:vAlign w:val="center"/>
          </w:tcPr>
          <w:p w14:paraId="3D603479" w14:textId="3B207CFE" w:rsidR="00E57B0C" w:rsidRPr="00E97AD6" w:rsidRDefault="00E57B0C" w:rsidP="00E57B0C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Tracciabilità completa degli accessi (es. prelievi e/o rifornimenti) con codici a barre/QR-code e/o RFID e/o tecnologia IoT, inclusa gestione lotto e scadenza</w:t>
            </w:r>
          </w:p>
        </w:tc>
        <w:tc>
          <w:tcPr>
            <w:tcW w:w="725" w:type="pct"/>
            <w:vAlign w:val="center"/>
          </w:tcPr>
          <w:p w14:paraId="2EC9E80A" w14:textId="77777777" w:rsidR="00E57B0C" w:rsidRPr="00E97AD6" w:rsidRDefault="00E57B0C" w:rsidP="00E57B0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12D7988F" w14:textId="77777777" w:rsidR="00E57B0C" w:rsidRPr="00E97AD6" w:rsidRDefault="00E57B0C" w:rsidP="00E57B0C">
            <w:pPr>
              <w:jc w:val="center"/>
              <w:rPr>
                <w:rFonts w:ascii="Arial" w:hAnsi="Arial" w:cs="Arial"/>
              </w:rPr>
            </w:pPr>
          </w:p>
        </w:tc>
      </w:tr>
      <w:tr w:rsidR="00E57B0C" w:rsidRPr="00E97AD6" w14:paraId="55E46B29" w14:textId="77777777" w:rsidTr="00713149">
        <w:trPr>
          <w:trHeight w:val="481"/>
        </w:trPr>
        <w:tc>
          <w:tcPr>
            <w:tcW w:w="332" w:type="pct"/>
            <w:vAlign w:val="center"/>
          </w:tcPr>
          <w:p w14:paraId="66E470E3" w14:textId="77777777" w:rsidR="00E57B0C" w:rsidRPr="00E97AD6" w:rsidRDefault="00E57B0C" w:rsidP="00E57B0C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3005" w:type="pct"/>
            <w:vAlign w:val="center"/>
          </w:tcPr>
          <w:p w14:paraId="64CBA2FB" w14:textId="76FD8C58" w:rsidR="00E57B0C" w:rsidRPr="00E97AD6" w:rsidRDefault="00E57B0C" w:rsidP="00E57B0C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Interfaccia utente touchscreen</w:t>
            </w:r>
          </w:p>
        </w:tc>
        <w:tc>
          <w:tcPr>
            <w:tcW w:w="725" w:type="pct"/>
            <w:vAlign w:val="center"/>
          </w:tcPr>
          <w:p w14:paraId="73387450" w14:textId="77777777" w:rsidR="00E57B0C" w:rsidRPr="00E97AD6" w:rsidRDefault="00E57B0C" w:rsidP="00E57B0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57D307F0" w14:textId="77777777" w:rsidR="00E57B0C" w:rsidRPr="00E97AD6" w:rsidRDefault="00E57B0C" w:rsidP="00E57B0C">
            <w:pPr>
              <w:jc w:val="center"/>
              <w:rPr>
                <w:rFonts w:ascii="Arial" w:hAnsi="Arial" w:cs="Arial"/>
              </w:rPr>
            </w:pPr>
          </w:p>
        </w:tc>
      </w:tr>
      <w:tr w:rsidR="00E57B0C" w:rsidRPr="00E97AD6" w14:paraId="09CD1697" w14:textId="77777777" w:rsidTr="00713149">
        <w:trPr>
          <w:trHeight w:val="481"/>
        </w:trPr>
        <w:tc>
          <w:tcPr>
            <w:tcW w:w="332" w:type="pct"/>
            <w:vAlign w:val="center"/>
          </w:tcPr>
          <w:p w14:paraId="36EFF018" w14:textId="77777777" w:rsidR="00E57B0C" w:rsidRPr="00E97AD6" w:rsidRDefault="00E57B0C" w:rsidP="00E57B0C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3005" w:type="pct"/>
            <w:vAlign w:val="center"/>
          </w:tcPr>
          <w:p w14:paraId="2DDA8749" w14:textId="64D8ABC0" w:rsidR="00E57B0C" w:rsidRPr="00E97AD6" w:rsidRDefault="00E57B0C" w:rsidP="00E57B0C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Il sistema installato deve essere in grado di dialogare e scambiare dati in modo bidirezionale, tramite protocolli standard (HL7/FHIR), con gli applicativi aziendali utilizzati per la gestione del magazzino centrale (amministrativo contabile o WMS) al fine di:</w:t>
            </w:r>
            <w:r w:rsidRPr="001F6B19">
              <w:rPr>
                <w:rFonts w:ascii="Arial" w:hAnsi="Arial" w:cs="Arial"/>
                <w:szCs w:val="20"/>
              </w:rPr>
              <w:br/>
              <w:t>- monitorare e gestire le scorte di reparto con generazione automatica delle richieste di riordino al magazzino centrale/ufficio ordini in base ai consumi reali</w:t>
            </w:r>
            <w:r w:rsidRPr="001F6B19">
              <w:rPr>
                <w:rFonts w:ascii="Arial" w:hAnsi="Arial" w:cs="Arial"/>
                <w:szCs w:val="20"/>
              </w:rPr>
              <w:br/>
              <w:t xml:space="preserve">- tracciare l'utilizzo dei materiali </w:t>
            </w:r>
            <w:r w:rsidRPr="001F6B19">
              <w:rPr>
                <w:rFonts w:ascii="Arial" w:hAnsi="Arial" w:cs="Arial"/>
                <w:szCs w:val="20"/>
              </w:rPr>
              <w:br/>
              <w:t>- integrarsi con eventuali banche dati in dotazione all'Azienda Sanitaria</w:t>
            </w:r>
          </w:p>
        </w:tc>
        <w:tc>
          <w:tcPr>
            <w:tcW w:w="725" w:type="pct"/>
            <w:vAlign w:val="center"/>
          </w:tcPr>
          <w:p w14:paraId="3384C8B2" w14:textId="77777777" w:rsidR="00E57B0C" w:rsidRPr="00E97AD6" w:rsidRDefault="00E57B0C" w:rsidP="00E57B0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081431F4" w14:textId="77777777" w:rsidR="00E57B0C" w:rsidRPr="00E97AD6" w:rsidRDefault="00E57B0C" w:rsidP="00E57B0C">
            <w:pPr>
              <w:jc w:val="center"/>
              <w:rPr>
                <w:rFonts w:ascii="Arial" w:hAnsi="Arial" w:cs="Arial"/>
              </w:rPr>
            </w:pPr>
          </w:p>
        </w:tc>
      </w:tr>
      <w:tr w:rsidR="00E57B0C" w:rsidRPr="00E97AD6" w14:paraId="6E53E9F2" w14:textId="77777777" w:rsidTr="00713149">
        <w:trPr>
          <w:trHeight w:val="481"/>
        </w:trPr>
        <w:tc>
          <w:tcPr>
            <w:tcW w:w="332" w:type="pct"/>
            <w:vAlign w:val="center"/>
          </w:tcPr>
          <w:p w14:paraId="1BE85422" w14:textId="77777777" w:rsidR="00E57B0C" w:rsidRPr="00E97AD6" w:rsidRDefault="00E57B0C" w:rsidP="00E57B0C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3005" w:type="pct"/>
            <w:vAlign w:val="center"/>
          </w:tcPr>
          <w:p w14:paraId="3AF05573" w14:textId="648F069B" w:rsidR="00E57B0C" w:rsidRPr="00E97AD6" w:rsidRDefault="00E57B0C" w:rsidP="00E57B0C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 xml:space="preserve">Gestione di farmaci stupefacenti </w:t>
            </w:r>
          </w:p>
        </w:tc>
        <w:tc>
          <w:tcPr>
            <w:tcW w:w="725" w:type="pct"/>
            <w:vAlign w:val="center"/>
          </w:tcPr>
          <w:p w14:paraId="310ADFFD" w14:textId="77777777" w:rsidR="00E57B0C" w:rsidRPr="00E97AD6" w:rsidRDefault="00E57B0C" w:rsidP="00E57B0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093FC421" w14:textId="77777777" w:rsidR="00E57B0C" w:rsidRPr="00E97AD6" w:rsidRDefault="00E57B0C" w:rsidP="00E57B0C">
            <w:pPr>
              <w:jc w:val="center"/>
              <w:rPr>
                <w:rFonts w:ascii="Arial" w:hAnsi="Arial" w:cs="Arial"/>
              </w:rPr>
            </w:pPr>
          </w:p>
        </w:tc>
      </w:tr>
      <w:tr w:rsidR="00E57B0C" w:rsidRPr="00E97AD6" w14:paraId="2AF1E6D0" w14:textId="77777777" w:rsidTr="00713149">
        <w:trPr>
          <w:trHeight w:val="481"/>
        </w:trPr>
        <w:tc>
          <w:tcPr>
            <w:tcW w:w="332" w:type="pct"/>
            <w:vAlign w:val="center"/>
          </w:tcPr>
          <w:p w14:paraId="3FD2C627" w14:textId="1379F960" w:rsidR="00E57B0C" w:rsidRPr="00E97AD6" w:rsidRDefault="00E57B0C" w:rsidP="00E57B0C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</w:t>
            </w:r>
          </w:p>
        </w:tc>
        <w:tc>
          <w:tcPr>
            <w:tcW w:w="3005" w:type="pct"/>
            <w:vAlign w:val="center"/>
          </w:tcPr>
          <w:p w14:paraId="1408AA0D" w14:textId="5AE1DAD1" w:rsidR="00E57B0C" w:rsidRPr="00E97AD6" w:rsidRDefault="00E57B0C" w:rsidP="00E57B0C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Disponibilità procedura di backup di emergenza che permetta l’accesso anche in caso di blackout e guasti di rete dati</w:t>
            </w:r>
          </w:p>
        </w:tc>
        <w:tc>
          <w:tcPr>
            <w:tcW w:w="725" w:type="pct"/>
            <w:vAlign w:val="center"/>
          </w:tcPr>
          <w:p w14:paraId="2B706D12" w14:textId="77777777" w:rsidR="00E57B0C" w:rsidRPr="00E97AD6" w:rsidRDefault="00E57B0C" w:rsidP="00E57B0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131515CC" w14:textId="77777777" w:rsidR="00E57B0C" w:rsidRPr="00E97AD6" w:rsidRDefault="00E57B0C" w:rsidP="00E57B0C">
            <w:pPr>
              <w:jc w:val="center"/>
              <w:rPr>
                <w:rFonts w:ascii="Arial" w:hAnsi="Arial" w:cs="Arial"/>
              </w:rPr>
            </w:pPr>
          </w:p>
        </w:tc>
      </w:tr>
      <w:tr w:rsidR="00E57B0C" w:rsidRPr="00E97AD6" w14:paraId="71AA6157" w14:textId="77777777" w:rsidTr="00713149">
        <w:trPr>
          <w:trHeight w:val="481"/>
        </w:trPr>
        <w:tc>
          <w:tcPr>
            <w:tcW w:w="332" w:type="pct"/>
            <w:vAlign w:val="center"/>
          </w:tcPr>
          <w:p w14:paraId="6DCB5E97" w14:textId="4960A161" w:rsidR="00E57B0C" w:rsidRPr="00E97AD6" w:rsidRDefault="00E57B0C" w:rsidP="00E57B0C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</w:t>
            </w:r>
          </w:p>
        </w:tc>
        <w:tc>
          <w:tcPr>
            <w:tcW w:w="3005" w:type="pct"/>
            <w:vAlign w:val="center"/>
          </w:tcPr>
          <w:p w14:paraId="2DF8AD5C" w14:textId="49032CAF" w:rsidR="00E57B0C" w:rsidRPr="00E97AD6" w:rsidRDefault="00E57B0C" w:rsidP="00E57B0C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Reportistica dettagliata di tutte le operazioni eseguite, esportabile in formato compatibile con regolamento GDPR</w:t>
            </w:r>
          </w:p>
        </w:tc>
        <w:tc>
          <w:tcPr>
            <w:tcW w:w="725" w:type="pct"/>
            <w:vAlign w:val="center"/>
          </w:tcPr>
          <w:p w14:paraId="381F687B" w14:textId="77777777" w:rsidR="00E57B0C" w:rsidRPr="00E97AD6" w:rsidRDefault="00E57B0C" w:rsidP="00E57B0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27F80A28" w14:textId="77777777" w:rsidR="00E57B0C" w:rsidRPr="00E97AD6" w:rsidRDefault="00E57B0C" w:rsidP="00E57B0C">
            <w:pPr>
              <w:jc w:val="center"/>
              <w:rPr>
                <w:rFonts w:ascii="Arial" w:hAnsi="Arial" w:cs="Arial"/>
              </w:rPr>
            </w:pPr>
          </w:p>
        </w:tc>
      </w:tr>
      <w:tr w:rsidR="00E57B0C" w:rsidRPr="00E97AD6" w14:paraId="4E9A7604" w14:textId="77777777" w:rsidTr="00713149">
        <w:trPr>
          <w:trHeight w:val="481"/>
        </w:trPr>
        <w:tc>
          <w:tcPr>
            <w:tcW w:w="332" w:type="pct"/>
            <w:vAlign w:val="center"/>
          </w:tcPr>
          <w:p w14:paraId="2033B834" w14:textId="18870465" w:rsidR="00E57B0C" w:rsidRPr="00E97AD6" w:rsidRDefault="00E57B0C" w:rsidP="00E57B0C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3005" w:type="pct"/>
            <w:vAlign w:val="center"/>
          </w:tcPr>
          <w:p w14:paraId="7B2E77EE" w14:textId="4448251C" w:rsidR="00E57B0C" w:rsidRPr="00E97AD6" w:rsidRDefault="00E57B0C" w:rsidP="00E57B0C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Funzionalità di controllo scorte in tempo reale e avvisi automatici su prodotti in esaurimento e/o prossimi alla scadenza</w:t>
            </w:r>
          </w:p>
        </w:tc>
        <w:tc>
          <w:tcPr>
            <w:tcW w:w="725" w:type="pct"/>
            <w:vAlign w:val="center"/>
          </w:tcPr>
          <w:p w14:paraId="40BBEBE2" w14:textId="77777777" w:rsidR="00E57B0C" w:rsidRPr="00E97AD6" w:rsidRDefault="00E57B0C" w:rsidP="00E57B0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045511D9" w14:textId="77777777" w:rsidR="00E57B0C" w:rsidRPr="00E97AD6" w:rsidRDefault="00E57B0C" w:rsidP="00E57B0C">
            <w:pPr>
              <w:jc w:val="center"/>
              <w:rPr>
                <w:rFonts w:ascii="Arial" w:hAnsi="Arial" w:cs="Arial"/>
              </w:rPr>
            </w:pPr>
          </w:p>
        </w:tc>
      </w:tr>
      <w:tr w:rsidR="00E57B0C" w:rsidRPr="00E97AD6" w14:paraId="667E0E6A" w14:textId="77777777" w:rsidTr="00713149">
        <w:trPr>
          <w:trHeight w:val="481"/>
        </w:trPr>
        <w:tc>
          <w:tcPr>
            <w:tcW w:w="332" w:type="pct"/>
            <w:vAlign w:val="center"/>
          </w:tcPr>
          <w:p w14:paraId="00780B48" w14:textId="052E9FAA" w:rsidR="00E57B0C" w:rsidRPr="00E97AD6" w:rsidRDefault="00E57B0C" w:rsidP="00E57B0C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</w:t>
            </w:r>
          </w:p>
        </w:tc>
        <w:tc>
          <w:tcPr>
            <w:tcW w:w="3005" w:type="pct"/>
            <w:vAlign w:val="center"/>
          </w:tcPr>
          <w:p w14:paraId="18557F68" w14:textId="74895BE9" w:rsidR="00E57B0C" w:rsidRPr="00E97AD6" w:rsidRDefault="00E57B0C" w:rsidP="00E57B0C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Supporto certificato post-vendita, manutenzione e aggiornamenti software (patch di sistema incluse) garantiti per tutto il periodo contrattuale</w:t>
            </w:r>
          </w:p>
        </w:tc>
        <w:tc>
          <w:tcPr>
            <w:tcW w:w="725" w:type="pct"/>
            <w:vAlign w:val="center"/>
          </w:tcPr>
          <w:p w14:paraId="23057FBE" w14:textId="77777777" w:rsidR="00E57B0C" w:rsidRPr="00E97AD6" w:rsidRDefault="00E57B0C" w:rsidP="00E57B0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25025B87" w14:textId="77777777" w:rsidR="00E57B0C" w:rsidRPr="00E97AD6" w:rsidRDefault="00E57B0C" w:rsidP="00E57B0C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442DF74" w14:textId="77777777" w:rsidR="007E1BF3" w:rsidRPr="00E97AD6" w:rsidRDefault="007E1BF3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p w14:paraId="34832667" w14:textId="77777777" w:rsidR="007E1BF3" w:rsidRPr="00E97AD6" w:rsidRDefault="007E1BF3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5914"/>
        <w:gridCol w:w="1392"/>
        <w:gridCol w:w="1805"/>
      </w:tblGrid>
      <w:tr w:rsidR="007E1BF3" w:rsidRPr="00E97AD6" w14:paraId="23B1DE11" w14:textId="77777777" w:rsidTr="00EC0145">
        <w:trPr>
          <w:trHeight w:val="374"/>
          <w:tblHeader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651F47" w14:textId="77777777" w:rsidR="007E1BF3" w:rsidRPr="00E97AD6" w:rsidRDefault="007E1BF3" w:rsidP="00EC0145">
            <w:pPr>
              <w:jc w:val="center"/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6DA2D0" w14:textId="77777777" w:rsidR="007E1BF3" w:rsidRPr="00E97AD6" w:rsidRDefault="007E1BF3" w:rsidP="00EC0145">
            <w:pPr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lang w:eastAsia="it-IT"/>
              </w:rPr>
              <w:t>CARATTERISTICHE MIGLIORATIVE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0BCBFE" w14:textId="77777777" w:rsidR="007E1BF3" w:rsidRPr="00E97AD6" w:rsidRDefault="007E1BF3" w:rsidP="00EC0145">
            <w:pPr>
              <w:jc w:val="center"/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49DC596" w14:textId="77777777" w:rsidR="007E1BF3" w:rsidRPr="00E97AD6" w:rsidRDefault="007E1BF3" w:rsidP="00EC0145">
            <w:pPr>
              <w:jc w:val="center"/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color w:val="000000"/>
              </w:rPr>
              <w:t>RIFERIMENTO PAGINA E/O PARAGRAFO (evidenziare la sezione nel corrispondente documento)</w:t>
            </w:r>
          </w:p>
        </w:tc>
      </w:tr>
      <w:tr w:rsidR="001D2243" w:rsidRPr="00E97AD6" w14:paraId="137E56C6" w14:textId="77777777" w:rsidTr="00EC0145">
        <w:trPr>
          <w:trHeight w:val="41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0EC18" w14:textId="31E15711" w:rsidR="001D2243" w:rsidRPr="00E97AD6" w:rsidRDefault="008350EF" w:rsidP="001D2243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.</w:t>
            </w:r>
            <w:r w:rsidR="001D2243" w:rsidRPr="00E97AD6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E3E38" w14:textId="5FD4233E" w:rsidR="001D2243" w:rsidRPr="00E97AD6" w:rsidRDefault="001D2243" w:rsidP="001D2243">
            <w:pPr>
              <w:spacing w:line="280" w:lineRule="exact"/>
              <w:jc w:val="left"/>
              <w:rPr>
                <w:rFonts w:ascii="Arial" w:hAnsi="Arial" w:cs="Arial"/>
                <w:bCs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Presenza integrata nell'armadio di un sistema visuale che permetta di indicare la presenza di farmaci scaduti, di prossima scadenza, in esaurimento e l'identificazione degli stessi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5BA98" w14:textId="77777777" w:rsidR="001D2243" w:rsidRPr="00E97AD6" w:rsidRDefault="001D2243" w:rsidP="001D2243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4214D" w14:textId="77777777" w:rsidR="001D2243" w:rsidRPr="00E97AD6" w:rsidRDefault="001D2243" w:rsidP="001D2243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1D2243" w:rsidRPr="00E97AD6" w14:paraId="5E93B9FE" w14:textId="77777777" w:rsidTr="00EC0145">
        <w:trPr>
          <w:trHeight w:val="39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3AE90" w14:textId="2CD5F015" w:rsidR="001D2243" w:rsidRPr="00E97AD6" w:rsidRDefault="008350EF" w:rsidP="001D2243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.</w:t>
            </w:r>
            <w:r w:rsidR="001D2243" w:rsidRPr="00E97AD6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8F5CF" w14:textId="77777777" w:rsidR="001D2243" w:rsidRPr="00DC77A4" w:rsidRDefault="001D2243" w:rsidP="001D2243">
            <w:pPr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Formazione rivolta al responsabile della logistica sanitaria aziendale. Saranno privilegiate soluzioni formative – della durata minima di 50 ore – con rilascio di attestato da parte di un ente formatore riconosciuto. Saranno valutati:</w:t>
            </w:r>
          </w:p>
          <w:p w14:paraId="37DB02CE" w14:textId="77777777" w:rsidR="001D2243" w:rsidRPr="00DC77A4" w:rsidRDefault="001D2243" w:rsidP="001D2243">
            <w:pPr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- training on the job (formatore = fornitore) (C</w:t>
            </w:r>
            <w:r w:rsidRPr="00DC77A4">
              <w:rPr>
                <w:rFonts w:ascii="Arial" w:hAnsi="Arial" w:cs="Arial"/>
                <w:color w:val="000000"/>
                <w:szCs w:val="20"/>
                <w:vertAlign w:val="subscript"/>
              </w:rPr>
              <w:t xml:space="preserve">1.2 </w:t>
            </w:r>
            <w:r w:rsidRPr="00DC77A4">
              <w:rPr>
                <w:rFonts w:ascii="Arial" w:hAnsi="Arial" w:cs="Arial"/>
                <w:color w:val="000000"/>
                <w:szCs w:val="20"/>
              </w:rPr>
              <w:t>= 0,2)</w:t>
            </w:r>
          </w:p>
          <w:p w14:paraId="6807754C" w14:textId="77777777" w:rsidR="001D2243" w:rsidRPr="00DC77A4" w:rsidRDefault="001D2243" w:rsidP="001D2243">
            <w:pPr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- formazione ad hoc presso sede aziendale impartita da personale dedicato del fornitore (C</w:t>
            </w:r>
            <w:r w:rsidRPr="00DC77A4">
              <w:rPr>
                <w:rFonts w:ascii="Arial" w:hAnsi="Arial" w:cs="Arial"/>
                <w:color w:val="000000"/>
                <w:szCs w:val="20"/>
                <w:vertAlign w:val="subscript"/>
              </w:rPr>
              <w:t xml:space="preserve">1.2 </w:t>
            </w:r>
            <w:r w:rsidRPr="00DC77A4">
              <w:rPr>
                <w:rFonts w:ascii="Arial" w:hAnsi="Arial" w:cs="Arial"/>
                <w:color w:val="000000"/>
                <w:szCs w:val="20"/>
              </w:rPr>
              <w:t>= 0,4)</w:t>
            </w:r>
          </w:p>
          <w:p w14:paraId="012BC3FF" w14:textId="77777777" w:rsidR="001D2243" w:rsidRPr="00DC77A4" w:rsidRDefault="001D2243" w:rsidP="001D2243">
            <w:pPr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- formazione esterna impartita da enti formatori privati con rilascio di attestato (C</w:t>
            </w:r>
            <w:r w:rsidRPr="00DC77A4">
              <w:rPr>
                <w:rFonts w:ascii="Arial" w:hAnsi="Arial" w:cs="Arial"/>
                <w:color w:val="000000"/>
                <w:szCs w:val="20"/>
                <w:vertAlign w:val="subscript"/>
              </w:rPr>
              <w:t xml:space="preserve">1.2 </w:t>
            </w:r>
            <w:r w:rsidRPr="00DC77A4">
              <w:rPr>
                <w:rFonts w:ascii="Arial" w:hAnsi="Arial" w:cs="Arial"/>
                <w:color w:val="000000"/>
                <w:szCs w:val="20"/>
              </w:rPr>
              <w:t>= 0,6)</w:t>
            </w:r>
          </w:p>
          <w:p w14:paraId="070AC9E2" w14:textId="77777777" w:rsidR="001D2243" w:rsidRPr="00DC77A4" w:rsidRDefault="001D2243" w:rsidP="001D2243">
            <w:pPr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- formazione universitaria - Master I livello specifico per logistica (C</w:t>
            </w:r>
            <w:r w:rsidRPr="00DC77A4">
              <w:rPr>
                <w:rFonts w:ascii="Arial" w:hAnsi="Arial" w:cs="Arial"/>
                <w:color w:val="000000"/>
                <w:szCs w:val="20"/>
                <w:vertAlign w:val="subscript"/>
              </w:rPr>
              <w:t xml:space="preserve">1.2 </w:t>
            </w:r>
            <w:r w:rsidRPr="00DC77A4">
              <w:rPr>
                <w:rFonts w:ascii="Arial" w:hAnsi="Arial" w:cs="Arial"/>
                <w:color w:val="000000"/>
                <w:szCs w:val="20"/>
              </w:rPr>
              <w:t>= 0,8)</w:t>
            </w:r>
          </w:p>
          <w:p w14:paraId="03DCB2D7" w14:textId="43EF9814" w:rsidR="001D2243" w:rsidRPr="00E97AD6" w:rsidRDefault="001D2243" w:rsidP="001D2243">
            <w:pPr>
              <w:spacing w:line="280" w:lineRule="exact"/>
              <w:jc w:val="left"/>
              <w:rPr>
                <w:rFonts w:ascii="Arial" w:hAnsi="Arial" w:cs="Arial"/>
                <w:bCs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- formazione universitaria - Master II livello specifico per logistica (C</w:t>
            </w:r>
            <w:r w:rsidRPr="00DC77A4">
              <w:rPr>
                <w:rFonts w:ascii="Arial" w:hAnsi="Arial" w:cs="Arial"/>
                <w:color w:val="000000"/>
                <w:szCs w:val="20"/>
                <w:vertAlign w:val="subscript"/>
              </w:rPr>
              <w:t xml:space="preserve">1.2 </w:t>
            </w:r>
            <w:r w:rsidRPr="00DC77A4">
              <w:rPr>
                <w:rFonts w:ascii="Arial" w:hAnsi="Arial" w:cs="Arial"/>
                <w:color w:val="000000"/>
                <w:szCs w:val="20"/>
              </w:rPr>
              <w:t>= 1)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5A491" w14:textId="77777777" w:rsidR="001D2243" w:rsidRPr="00E97AD6" w:rsidRDefault="001D2243" w:rsidP="001D2243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72CEF" w14:textId="77777777" w:rsidR="001D2243" w:rsidRPr="00E97AD6" w:rsidRDefault="001D2243" w:rsidP="001D2243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1D2243" w:rsidRPr="00E97AD6" w14:paraId="49AE5D9E" w14:textId="77777777" w:rsidTr="00EC0145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533823" w14:textId="2668255B" w:rsidR="001D2243" w:rsidRPr="00E97AD6" w:rsidRDefault="008350EF" w:rsidP="001D2243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.</w:t>
            </w:r>
            <w:r w:rsidR="001D2243" w:rsidRPr="00E97AD6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AA065A" w14:textId="77777777" w:rsidR="001D2243" w:rsidRPr="00DC77A4" w:rsidRDefault="001D2243" w:rsidP="001D2243">
            <w:pPr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Tempo di intervento in loco su chiamata durante la garanzia ed il contratto di manutenzione full-risk (</w:t>
            </w:r>
            <w:proofErr w:type="spellStart"/>
            <w:r w:rsidRPr="00DC77A4">
              <w:rPr>
                <w:rFonts w:ascii="Arial" w:hAnsi="Arial" w:cs="Arial"/>
                <w:color w:val="000000"/>
                <w:szCs w:val="20"/>
              </w:rPr>
              <w:t>sw</w:t>
            </w:r>
            <w:proofErr w:type="spellEnd"/>
            <w:r w:rsidRPr="00DC77A4">
              <w:rPr>
                <w:rFonts w:ascii="Arial" w:hAnsi="Arial" w:cs="Arial"/>
                <w:color w:val="000000"/>
                <w:szCs w:val="20"/>
              </w:rPr>
              <w:t xml:space="preserve"> e </w:t>
            </w:r>
            <w:proofErr w:type="spellStart"/>
            <w:r w:rsidRPr="00DC77A4">
              <w:rPr>
                <w:rFonts w:ascii="Arial" w:hAnsi="Arial" w:cs="Arial"/>
                <w:color w:val="000000"/>
                <w:szCs w:val="20"/>
              </w:rPr>
              <w:t>hw</w:t>
            </w:r>
            <w:proofErr w:type="spellEnd"/>
            <w:r w:rsidRPr="00DC77A4">
              <w:rPr>
                <w:rFonts w:ascii="Arial" w:hAnsi="Arial" w:cs="Arial"/>
                <w:color w:val="000000"/>
                <w:szCs w:val="20"/>
              </w:rPr>
              <w:t>):</w:t>
            </w:r>
          </w:p>
          <w:p w14:paraId="6AC28D00" w14:textId="77777777" w:rsidR="001D2243" w:rsidRPr="00DC77A4" w:rsidRDefault="001D2243" w:rsidP="001D2243">
            <w:pPr>
              <w:pStyle w:val="Paragrafoelenco"/>
              <w:numPr>
                <w:ilvl w:val="0"/>
                <w:numId w:val="4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 w:val="20"/>
                <w:szCs w:val="20"/>
              </w:rPr>
              <w:t>4 ore &lt; t &lt; 8 ore (C</w:t>
            </w:r>
            <w:r w:rsidRPr="00DC77A4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 xml:space="preserve">1.3 </w:t>
            </w:r>
            <w:r w:rsidRPr="00DC77A4">
              <w:rPr>
                <w:rFonts w:ascii="Arial" w:hAnsi="Arial" w:cs="Arial"/>
                <w:color w:val="000000"/>
                <w:sz w:val="20"/>
                <w:szCs w:val="20"/>
              </w:rPr>
              <w:t>= 0,5)</w:t>
            </w:r>
          </w:p>
          <w:p w14:paraId="679D8203" w14:textId="44A81ED4" w:rsidR="001D2243" w:rsidRPr="00E97AD6" w:rsidRDefault="001D2243" w:rsidP="001D2243">
            <w:pPr>
              <w:pStyle w:val="Paragrafoelenco"/>
              <w:numPr>
                <w:ilvl w:val="0"/>
                <w:numId w:val="40"/>
              </w:numPr>
              <w:rPr>
                <w:rFonts w:ascii="Arial" w:hAnsi="Arial" w:cs="Arial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 w:val="20"/>
                <w:szCs w:val="20"/>
              </w:rPr>
              <w:t>t ≤ 4 ore (C</w:t>
            </w:r>
            <w:r w:rsidRPr="00DC77A4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 xml:space="preserve">1.3 </w:t>
            </w:r>
            <w:r w:rsidRPr="00DC77A4">
              <w:rPr>
                <w:rFonts w:ascii="Arial" w:hAnsi="Arial" w:cs="Arial"/>
                <w:color w:val="000000"/>
                <w:sz w:val="20"/>
                <w:szCs w:val="20"/>
              </w:rPr>
              <w:t>= 1)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18B21" w14:textId="77777777" w:rsidR="001D2243" w:rsidRPr="00E97AD6" w:rsidRDefault="001D2243" w:rsidP="001D2243">
            <w:pPr>
              <w:jc w:val="center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322E5" w14:textId="77777777" w:rsidR="001D2243" w:rsidRPr="00E97AD6" w:rsidRDefault="001D2243" w:rsidP="001D2243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1D2243" w:rsidRPr="00E97AD6" w14:paraId="6EF1849F" w14:textId="77777777" w:rsidTr="00EC0145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4A599B" w14:textId="046DD1BB" w:rsidR="001D2243" w:rsidRPr="00E97AD6" w:rsidRDefault="008350EF" w:rsidP="001D2243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.</w:t>
            </w:r>
            <w:r w:rsidR="001D2243" w:rsidRPr="00E97AD6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B37F17" w14:textId="77777777" w:rsidR="001D2243" w:rsidRPr="00DC77A4" w:rsidRDefault="001D2243" w:rsidP="001D2243">
            <w:pPr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Ampiezza di gamma. Numero di soluzioni disponibili rispetto ai volumi riportati nelle tabelle dell'Allegato 13:</w:t>
            </w:r>
          </w:p>
          <w:p w14:paraId="011F4131" w14:textId="77777777" w:rsidR="001D2243" w:rsidRPr="00DC77A4" w:rsidRDefault="001D2243" w:rsidP="001D2243">
            <w:pPr>
              <w:pStyle w:val="Paragrafoelenco"/>
              <w:numPr>
                <w:ilvl w:val="0"/>
                <w:numId w:val="4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 w:val="20"/>
                <w:szCs w:val="20"/>
              </w:rPr>
              <w:t>3 ≤ numero di soluzioni disponibili &lt; 5 (C</w:t>
            </w:r>
            <w:r w:rsidRPr="00DC77A4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 xml:space="preserve">1.4 </w:t>
            </w:r>
            <w:r w:rsidRPr="00DC77A4">
              <w:rPr>
                <w:rFonts w:ascii="Arial" w:hAnsi="Arial" w:cs="Arial"/>
                <w:color w:val="000000"/>
                <w:sz w:val="20"/>
                <w:szCs w:val="20"/>
              </w:rPr>
              <w:t>= 0,5)</w:t>
            </w:r>
          </w:p>
          <w:p w14:paraId="2714B23F" w14:textId="77777777" w:rsidR="001D2243" w:rsidRPr="00DC77A4" w:rsidRDefault="001D2243" w:rsidP="001D2243">
            <w:pPr>
              <w:pStyle w:val="Paragrafoelenco"/>
              <w:numPr>
                <w:ilvl w:val="0"/>
                <w:numId w:val="4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 w:val="20"/>
                <w:szCs w:val="20"/>
              </w:rPr>
              <w:t>5 ≤ numero di soluzioni disponibili &lt; 8 (C</w:t>
            </w:r>
            <w:r w:rsidRPr="00DC77A4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 xml:space="preserve">1.4 </w:t>
            </w:r>
            <w:r w:rsidRPr="00DC77A4">
              <w:rPr>
                <w:rFonts w:ascii="Arial" w:hAnsi="Arial" w:cs="Arial"/>
                <w:color w:val="000000"/>
                <w:sz w:val="20"/>
                <w:szCs w:val="20"/>
              </w:rPr>
              <w:t>= 0,7)</w:t>
            </w:r>
          </w:p>
          <w:p w14:paraId="5C5C55AA" w14:textId="6006D7C3" w:rsidR="001D2243" w:rsidRPr="00E97AD6" w:rsidRDefault="001D2243" w:rsidP="001D2243">
            <w:pPr>
              <w:jc w:val="left"/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numero di soluzioni disponibili = 8 (C</w:t>
            </w:r>
            <w:r w:rsidRPr="00DC77A4">
              <w:rPr>
                <w:rFonts w:ascii="Arial" w:hAnsi="Arial" w:cs="Arial"/>
                <w:color w:val="000000"/>
                <w:szCs w:val="20"/>
                <w:vertAlign w:val="subscript"/>
              </w:rPr>
              <w:t xml:space="preserve">1.4 </w:t>
            </w:r>
            <w:r w:rsidRPr="00DC77A4">
              <w:rPr>
                <w:rFonts w:ascii="Arial" w:hAnsi="Arial" w:cs="Arial"/>
                <w:color w:val="000000"/>
                <w:szCs w:val="20"/>
              </w:rPr>
              <w:t>= 1)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F4A1A" w14:textId="77777777" w:rsidR="001D2243" w:rsidRPr="00E97AD6" w:rsidRDefault="001D2243" w:rsidP="001D2243">
            <w:pPr>
              <w:jc w:val="center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A9E23" w14:textId="77777777" w:rsidR="001D2243" w:rsidRPr="00E97AD6" w:rsidRDefault="001D2243" w:rsidP="001D2243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1D2243" w:rsidRPr="00E97AD6" w14:paraId="6A09E216" w14:textId="77777777" w:rsidTr="00EC0145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9B4C8" w14:textId="041392DB" w:rsidR="001D2243" w:rsidRPr="00E97AD6" w:rsidRDefault="008350EF" w:rsidP="001D2243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.</w:t>
            </w:r>
            <w:r w:rsidR="001D2243" w:rsidRPr="00E97AD6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94195" w14:textId="0190403A" w:rsidR="001D2243" w:rsidRPr="00E97AD6" w:rsidRDefault="001D2243" w:rsidP="001D2243">
            <w:pPr>
              <w:jc w:val="left"/>
              <w:rPr>
                <w:rFonts w:ascii="Arial" w:hAnsi="Arial" w:cs="Arial"/>
                <w:szCs w:val="20"/>
                <w:lang w:eastAsia="it-IT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Fornitura di un software di micro-logistica progettato per ottimizzare la gestione della logistica di reparto e integrato con gli armadi e i carrelli, ove presenti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5E4AB" w14:textId="77777777" w:rsidR="001D2243" w:rsidRPr="00E97AD6" w:rsidRDefault="001D2243" w:rsidP="001D2243">
            <w:pPr>
              <w:jc w:val="center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25168" w14:textId="77777777" w:rsidR="001D2243" w:rsidRPr="00E97AD6" w:rsidRDefault="001D2243" w:rsidP="001D2243">
            <w:pPr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13D9EC16" w14:textId="77777777" w:rsidR="00DD241C" w:rsidRDefault="00DD241C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p w14:paraId="52AAC4DA" w14:textId="77777777" w:rsidR="008350EF" w:rsidRDefault="008350EF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p w14:paraId="73F7D61C" w14:textId="77777777" w:rsidR="008350EF" w:rsidRDefault="008350EF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p w14:paraId="2D5E7001" w14:textId="77777777" w:rsidR="008350EF" w:rsidRDefault="008350EF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p w14:paraId="4278C586" w14:textId="77777777" w:rsidR="008350EF" w:rsidRDefault="008350EF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p w14:paraId="2F8653B2" w14:textId="4BC45AB9" w:rsidR="007E1BF3" w:rsidRDefault="007E1BF3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  <w:r w:rsidRPr="00E97AD6">
        <w:rPr>
          <w:rFonts w:ascii="Arial" w:hAnsi="Arial" w:cs="Arial"/>
          <w:b/>
          <w:sz w:val="22"/>
          <w:szCs w:val="22"/>
        </w:rPr>
        <w:lastRenderedPageBreak/>
        <w:t xml:space="preserve">Lotto </w:t>
      </w:r>
      <w:r w:rsidR="00281128">
        <w:rPr>
          <w:rFonts w:ascii="Arial" w:hAnsi="Arial" w:cs="Arial"/>
          <w:b/>
          <w:sz w:val="22"/>
          <w:szCs w:val="22"/>
        </w:rPr>
        <w:t>3</w:t>
      </w:r>
      <w:r w:rsidRPr="00E97AD6">
        <w:rPr>
          <w:rFonts w:ascii="Arial" w:hAnsi="Arial" w:cs="Arial"/>
          <w:b/>
          <w:sz w:val="22"/>
          <w:szCs w:val="22"/>
        </w:rPr>
        <w:t xml:space="preserve"> – </w:t>
      </w:r>
      <w:r w:rsidR="00665555" w:rsidRPr="00665555">
        <w:rPr>
          <w:rFonts w:ascii="Arial" w:hAnsi="Arial" w:cs="Arial"/>
          <w:b/>
          <w:sz w:val="22"/>
          <w:szCs w:val="22"/>
        </w:rPr>
        <w:t>Armadio automatizzato farmaci refrigerati</w:t>
      </w:r>
    </w:p>
    <w:p w14:paraId="1694220C" w14:textId="77777777" w:rsidR="00DD241C" w:rsidRPr="00E97AD6" w:rsidRDefault="00DD241C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5813" w:type="pct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5771"/>
        <w:gridCol w:w="1392"/>
        <w:gridCol w:w="1802"/>
      </w:tblGrid>
      <w:tr w:rsidR="007E1BF3" w:rsidRPr="00E97AD6" w14:paraId="384E5DA4" w14:textId="77777777" w:rsidTr="00C52DD3">
        <w:trPr>
          <w:trHeight w:val="374"/>
          <w:tblHeader/>
        </w:trPr>
        <w:tc>
          <w:tcPr>
            <w:tcW w:w="332" w:type="pct"/>
            <w:shd w:val="clear" w:color="000000" w:fill="D9D9D9"/>
            <w:vAlign w:val="center"/>
            <w:hideMark/>
          </w:tcPr>
          <w:p w14:paraId="4F45A5B6" w14:textId="77777777" w:rsidR="007E1BF3" w:rsidRPr="00E97AD6" w:rsidRDefault="007E1BF3" w:rsidP="00EC0145">
            <w:pPr>
              <w:jc w:val="center"/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005" w:type="pct"/>
            <w:shd w:val="clear" w:color="000000" w:fill="D9D9D9"/>
            <w:vAlign w:val="center"/>
            <w:hideMark/>
          </w:tcPr>
          <w:p w14:paraId="3DF30CFC" w14:textId="77777777" w:rsidR="007E1BF3" w:rsidRPr="00E97AD6" w:rsidRDefault="007E1BF3" w:rsidP="00EC0145">
            <w:pPr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lang w:eastAsia="it-IT"/>
              </w:rPr>
              <w:t>CARATTERISTICHE MINIME</w:t>
            </w:r>
          </w:p>
        </w:tc>
        <w:tc>
          <w:tcPr>
            <w:tcW w:w="725" w:type="pct"/>
            <w:shd w:val="clear" w:color="000000" w:fill="D9D9D9"/>
            <w:vAlign w:val="center"/>
            <w:hideMark/>
          </w:tcPr>
          <w:p w14:paraId="3045FF88" w14:textId="77777777" w:rsidR="007E1BF3" w:rsidRPr="00E97AD6" w:rsidRDefault="007E1BF3" w:rsidP="00EC0145">
            <w:pPr>
              <w:jc w:val="center"/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938" w:type="pct"/>
            <w:shd w:val="clear" w:color="000000" w:fill="D9D9D9"/>
          </w:tcPr>
          <w:p w14:paraId="0868D209" w14:textId="77777777" w:rsidR="007E1BF3" w:rsidRPr="00E97AD6" w:rsidRDefault="007E1BF3" w:rsidP="00EC0145">
            <w:pPr>
              <w:jc w:val="center"/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color w:val="000000"/>
              </w:rPr>
              <w:t>RIFERIMENTO PAGINA E/O PARAGRAFO (evidenziare la sezione nel corrispondente documento)</w:t>
            </w:r>
          </w:p>
        </w:tc>
      </w:tr>
      <w:tr w:rsidR="00EE46EC" w:rsidRPr="00E97AD6" w14:paraId="7F289338" w14:textId="77777777" w:rsidTr="00C52DD3">
        <w:trPr>
          <w:trHeight w:val="411"/>
        </w:trPr>
        <w:tc>
          <w:tcPr>
            <w:tcW w:w="332" w:type="pct"/>
            <w:vAlign w:val="center"/>
          </w:tcPr>
          <w:p w14:paraId="316B2329" w14:textId="77777777" w:rsidR="00EE46EC" w:rsidRPr="00E97AD6" w:rsidRDefault="00EE46EC" w:rsidP="00EE46EC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005" w:type="pct"/>
            <w:vAlign w:val="center"/>
          </w:tcPr>
          <w:p w14:paraId="7630B9C7" w14:textId="7713C401" w:rsidR="00EE46EC" w:rsidRPr="00E97AD6" w:rsidRDefault="00EE46EC" w:rsidP="00EE46EC">
            <w:pPr>
              <w:spacing w:line="280" w:lineRule="exac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Struttura modulare e scalabile</w:t>
            </w:r>
          </w:p>
        </w:tc>
        <w:tc>
          <w:tcPr>
            <w:tcW w:w="725" w:type="pct"/>
            <w:vAlign w:val="center"/>
          </w:tcPr>
          <w:p w14:paraId="4653F7FC" w14:textId="77777777" w:rsidR="00EE46EC" w:rsidRPr="00E97AD6" w:rsidRDefault="00EE46EC" w:rsidP="00EE46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8" w:type="pct"/>
            <w:vAlign w:val="center"/>
          </w:tcPr>
          <w:p w14:paraId="1E5D5F95" w14:textId="77777777" w:rsidR="00EE46EC" w:rsidRPr="00E97AD6" w:rsidRDefault="00EE46EC" w:rsidP="00EE46EC">
            <w:pPr>
              <w:jc w:val="center"/>
              <w:rPr>
                <w:rFonts w:ascii="Arial" w:hAnsi="Arial" w:cs="Arial"/>
              </w:rPr>
            </w:pPr>
          </w:p>
        </w:tc>
      </w:tr>
      <w:tr w:rsidR="00EE46EC" w:rsidRPr="00E97AD6" w14:paraId="75447904" w14:textId="77777777" w:rsidTr="00C52DD3">
        <w:trPr>
          <w:trHeight w:val="393"/>
        </w:trPr>
        <w:tc>
          <w:tcPr>
            <w:tcW w:w="332" w:type="pct"/>
            <w:vAlign w:val="center"/>
          </w:tcPr>
          <w:p w14:paraId="52A4BF1B" w14:textId="77777777" w:rsidR="00EE46EC" w:rsidRPr="00E97AD6" w:rsidRDefault="00EE46EC" w:rsidP="00EE46EC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005" w:type="pct"/>
            <w:vAlign w:val="center"/>
          </w:tcPr>
          <w:p w14:paraId="15446114" w14:textId="32EBF3D6" w:rsidR="00EE46EC" w:rsidRPr="00E97AD6" w:rsidRDefault="00EE46EC" w:rsidP="00EE46EC">
            <w:pPr>
              <w:spacing w:line="280" w:lineRule="exac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Capacità minima di stoccaggio pari a 100 litri (L) a temperatura controlla refrigerata (+2°/+8°C)</w:t>
            </w:r>
          </w:p>
        </w:tc>
        <w:tc>
          <w:tcPr>
            <w:tcW w:w="725" w:type="pct"/>
            <w:vAlign w:val="center"/>
          </w:tcPr>
          <w:p w14:paraId="7B4CEFD0" w14:textId="77777777" w:rsidR="00EE46EC" w:rsidRPr="00E97AD6" w:rsidRDefault="00EE46EC" w:rsidP="00EE46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8" w:type="pct"/>
            <w:vAlign w:val="center"/>
          </w:tcPr>
          <w:p w14:paraId="5198FD91" w14:textId="77777777" w:rsidR="00EE46EC" w:rsidRPr="00E97AD6" w:rsidRDefault="00EE46EC" w:rsidP="00EE46EC">
            <w:pPr>
              <w:jc w:val="center"/>
              <w:rPr>
                <w:rFonts w:ascii="Arial" w:hAnsi="Arial" w:cs="Arial"/>
              </w:rPr>
            </w:pPr>
          </w:p>
        </w:tc>
      </w:tr>
      <w:tr w:rsidR="00EE46EC" w:rsidRPr="00E97AD6" w14:paraId="1C4A0A3B" w14:textId="77777777" w:rsidTr="00C52DD3">
        <w:trPr>
          <w:trHeight w:val="481"/>
        </w:trPr>
        <w:tc>
          <w:tcPr>
            <w:tcW w:w="332" w:type="pct"/>
            <w:vAlign w:val="center"/>
          </w:tcPr>
          <w:p w14:paraId="5EE38A62" w14:textId="77777777" w:rsidR="00EE46EC" w:rsidRPr="00E97AD6" w:rsidRDefault="00EE46EC" w:rsidP="00EE46EC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3005" w:type="pct"/>
            <w:vAlign w:val="center"/>
          </w:tcPr>
          <w:p w14:paraId="5A40BC39" w14:textId="206F6AC2" w:rsidR="00EE46EC" w:rsidRPr="00E97AD6" w:rsidRDefault="00EE46EC" w:rsidP="00EE46EC">
            <w:pPr>
              <w:spacing w:line="280" w:lineRule="exact"/>
              <w:rPr>
                <w:rFonts w:ascii="Arial" w:hAnsi="Arial" w:cs="Arial"/>
                <w:szCs w:val="20"/>
              </w:rPr>
            </w:pPr>
            <w:r w:rsidRPr="001F6B19">
              <w:rPr>
                <w:rFonts w:ascii="Arial" w:hAnsi="Arial" w:cs="Arial"/>
                <w:szCs w:val="20"/>
              </w:rPr>
              <w:t>Sistema di accesso controllato (es. username e password, badge, PIN, autenticazione biometrica)</w:t>
            </w:r>
          </w:p>
        </w:tc>
        <w:tc>
          <w:tcPr>
            <w:tcW w:w="725" w:type="pct"/>
            <w:vAlign w:val="center"/>
          </w:tcPr>
          <w:p w14:paraId="0081C2C2" w14:textId="77777777" w:rsidR="00EE46EC" w:rsidRPr="00E97AD6" w:rsidRDefault="00EE46EC" w:rsidP="00EE46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0D193D1C" w14:textId="77777777" w:rsidR="00EE46EC" w:rsidRPr="00E97AD6" w:rsidRDefault="00EE46EC" w:rsidP="00EE46EC">
            <w:pPr>
              <w:jc w:val="center"/>
              <w:rPr>
                <w:rFonts w:ascii="Arial" w:hAnsi="Arial" w:cs="Arial"/>
              </w:rPr>
            </w:pPr>
          </w:p>
        </w:tc>
      </w:tr>
      <w:tr w:rsidR="00EE46EC" w:rsidRPr="00E97AD6" w14:paraId="1E43AF38" w14:textId="77777777" w:rsidTr="00C52DD3">
        <w:trPr>
          <w:trHeight w:val="481"/>
        </w:trPr>
        <w:tc>
          <w:tcPr>
            <w:tcW w:w="332" w:type="pct"/>
            <w:vAlign w:val="center"/>
          </w:tcPr>
          <w:p w14:paraId="5F773B1B" w14:textId="77777777" w:rsidR="00EE46EC" w:rsidRPr="00E97AD6" w:rsidRDefault="00EE46EC" w:rsidP="00EE46EC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3005" w:type="pct"/>
            <w:vAlign w:val="center"/>
          </w:tcPr>
          <w:p w14:paraId="7C236FCE" w14:textId="7FEFD86A" w:rsidR="00EE46EC" w:rsidRPr="00E97AD6" w:rsidRDefault="00EE46EC" w:rsidP="00EE46EC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Tracciabilità completa degli accessi (es. prelievi e/o rifornimenti) con codici a barre/QR-code e/o RFID e/o tecnologia IoT, inclusa gestione lotto e scadenza</w:t>
            </w:r>
          </w:p>
        </w:tc>
        <w:tc>
          <w:tcPr>
            <w:tcW w:w="725" w:type="pct"/>
            <w:vAlign w:val="center"/>
          </w:tcPr>
          <w:p w14:paraId="7685370E" w14:textId="77777777" w:rsidR="00EE46EC" w:rsidRPr="00E97AD6" w:rsidRDefault="00EE46EC" w:rsidP="00EE46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6F9E12C9" w14:textId="77777777" w:rsidR="00EE46EC" w:rsidRPr="00E97AD6" w:rsidRDefault="00EE46EC" w:rsidP="00EE46EC">
            <w:pPr>
              <w:jc w:val="center"/>
              <w:rPr>
                <w:rFonts w:ascii="Arial" w:hAnsi="Arial" w:cs="Arial"/>
              </w:rPr>
            </w:pPr>
          </w:p>
        </w:tc>
      </w:tr>
      <w:tr w:rsidR="00EE46EC" w:rsidRPr="00E97AD6" w14:paraId="36993AA9" w14:textId="77777777" w:rsidTr="00C52DD3">
        <w:trPr>
          <w:trHeight w:val="481"/>
        </w:trPr>
        <w:tc>
          <w:tcPr>
            <w:tcW w:w="332" w:type="pct"/>
            <w:vAlign w:val="center"/>
          </w:tcPr>
          <w:p w14:paraId="25A5B71C" w14:textId="77777777" w:rsidR="00EE46EC" w:rsidRPr="00E97AD6" w:rsidRDefault="00EE46EC" w:rsidP="00EE46EC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3005" w:type="pct"/>
            <w:vAlign w:val="center"/>
          </w:tcPr>
          <w:p w14:paraId="616E76C0" w14:textId="6C4B463E" w:rsidR="00EE46EC" w:rsidRPr="00E97AD6" w:rsidRDefault="00EE46EC" w:rsidP="00EE46EC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Interfaccia utente touchscreen</w:t>
            </w:r>
          </w:p>
        </w:tc>
        <w:tc>
          <w:tcPr>
            <w:tcW w:w="725" w:type="pct"/>
            <w:vAlign w:val="center"/>
          </w:tcPr>
          <w:p w14:paraId="65CE8BD3" w14:textId="77777777" w:rsidR="00EE46EC" w:rsidRPr="00E97AD6" w:rsidRDefault="00EE46EC" w:rsidP="00EE46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3FD702F5" w14:textId="77777777" w:rsidR="00EE46EC" w:rsidRPr="00E97AD6" w:rsidRDefault="00EE46EC" w:rsidP="00EE46EC">
            <w:pPr>
              <w:jc w:val="center"/>
              <w:rPr>
                <w:rFonts w:ascii="Arial" w:hAnsi="Arial" w:cs="Arial"/>
              </w:rPr>
            </w:pPr>
          </w:p>
        </w:tc>
      </w:tr>
      <w:tr w:rsidR="00EE46EC" w:rsidRPr="00E97AD6" w14:paraId="1CC46B2F" w14:textId="77777777" w:rsidTr="00C52DD3">
        <w:trPr>
          <w:trHeight w:val="481"/>
        </w:trPr>
        <w:tc>
          <w:tcPr>
            <w:tcW w:w="332" w:type="pct"/>
            <w:vAlign w:val="center"/>
          </w:tcPr>
          <w:p w14:paraId="2F6C2E14" w14:textId="77777777" w:rsidR="00EE46EC" w:rsidRPr="00E97AD6" w:rsidRDefault="00EE46EC" w:rsidP="00EE46EC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3005" w:type="pct"/>
            <w:vAlign w:val="center"/>
          </w:tcPr>
          <w:p w14:paraId="64307015" w14:textId="103460E0" w:rsidR="00EE46EC" w:rsidRPr="00E97AD6" w:rsidRDefault="00EE46EC" w:rsidP="00EE46EC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Il sistema installato deve essere in grado di dialogare e scambiare dati in modo bidirezionale, tramite protocolli standard (HL7/FHIR), con gli applicativi aziendali utilizzati per la gestione del magazzino centrale (amministrativo contabile o WMS) al fine di:</w:t>
            </w:r>
            <w:r w:rsidRPr="001F6B19">
              <w:rPr>
                <w:rFonts w:ascii="Arial" w:hAnsi="Arial" w:cs="Arial"/>
                <w:szCs w:val="20"/>
              </w:rPr>
              <w:br/>
              <w:t>- monitorare e gestire le scorte di reparto con generazione automatica delle richieste di riordino al magazzino centrale/ufficio ordini in base ai consumi reali</w:t>
            </w:r>
            <w:r w:rsidRPr="001F6B19">
              <w:rPr>
                <w:rFonts w:ascii="Arial" w:hAnsi="Arial" w:cs="Arial"/>
                <w:szCs w:val="20"/>
              </w:rPr>
              <w:br/>
              <w:t xml:space="preserve">- tracciare l'utilizzo dei materiali </w:t>
            </w:r>
            <w:r w:rsidRPr="001F6B19">
              <w:rPr>
                <w:rFonts w:ascii="Arial" w:hAnsi="Arial" w:cs="Arial"/>
                <w:szCs w:val="20"/>
              </w:rPr>
              <w:br/>
              <w:t>- integrarsi con eventuali banche dati in dotazione all'Azienda Sanitaria</w:t>
            </w:r>
          </w:p>
        </w:tc>
        <w:tc>
          <w:tcPr>
            <w:tcW w:w="725" w:type="pct"/>
            <w:vAlign w:val="center"/>
          </w:tcPr>
          <w:p w14:paraId="3148C606" w14:textId="77777777" w:rsidR="00EE46EC" w:rsidRPr="00E97AD6" w:rsidRDefault="00EE46EC" w:rsidP="00EE46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4FE19956" w14:textId="77777777" w:rsidR="00EE46EC" w:rsidRPr="00E97AD6" w:rsidRDefault="00EE46EC" w:rsidP="00EE46EC">
            <w:pPr>
              <w:jc w:val="center"/>
              <w:rPr>
                <w:rFonts w:ascii="Arial" w:hAnsi="Arial" w:cs="Arial"/>
              </w:rPr>
            </w:pPr>
          </w:p>
        </w:tc>
      </w:tr>
      <w:tr w:rsidR="00EE46EC" w:rsidRPr="00E97AD6" w14:paraId="087AEC1B" w14:textId="77777777" w:rsidTr="00C52DD3">
        <w:trPr>
          <w:trHeight w:val="481"/>
        </w:trPr>
        <w:tc>
          <w:tcPr>
            <w:tcW w:w="332" w:type="pct"/>
            <w:vAlign w:val="center"/>
          </w:tcPr>
          <w:p w14:paraId="3650B5FA" w14:textId="77777777" w:rsidR="00EE46EC" w:rsidRPr="00E97AD6" w:rsidRDefault="00EE46EC" w:rsidP="00EE46EC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3005" w:type="pct"/>
            <w:vAlign w:val="center"/>
          </w:tcPr>
          <w:p w14:paraId="516211BC" w14:textId="5F949407" w:rsidR="00EE46EC" w:rsidRPr="00E97AD6" w:rsidRDefault="00EE46EC" w:rsidP="00EE46EC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 xml:space="preserve">Gestione di farmaci stupefacenti </w:t>
            </w:r>
          </w:p>
        </w:tc>
        <w:tc>
          <w:tcPr>
            <w:tcW w:w="725" w:type="pct"/>
            <w:vAlign w:val="center"/>
          </w:tcPr>
          <w:p w14:paraId="3A4F31F0" w14:textId="77777777" w:rsidR="00EE46EC" w:rsidRPr="00E97AD6" w:rsidRDefault="00EE46EC" w:rsidP="00EE46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0B3B9976" w14:textId="77777777" w:rsidR="00EE46EC" w:rsidRPr="00E97AD6" w:rsidRDefault="00EE46EC" w:rsidP="00EE46EC">
            <w:pPr>
              <w:jc w:val="center"/>
              <w:rPr>
                <w:rFonts w:ascii="Arial" w:hAnsi="Arial" w:cs="Arial"/>
              </w:rPr>
            </w:pPr>
          </w:p>
        </w:tc>
      </w:tr>
      <w:tr w:rsidR="00EE46EC" w:rsidRPr="00E97AD6" w14:paraId="770B71D7" w14:textId="77777777" w:rsidTr="00C52DD3">
        <w:trPr>
          <w:trHeight w:val="481"/>
        </w:trPr>
        <w:tc>
          <w:tcPr>
            <w:tcW w:w="332" w:type="pct"/>
            <w:vAlign w:val="center"/>
          </w:tcPr>
          <w:p w14:paraId="2FA182FC" w14:textId="0D1B386C" w:rsidR="00EE46EC" w:rsidRPr="00E97AD6" w:rsidRDefault="00EE46EC" w:rsidP="00EE46EC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</w:t>
            </w:r>
          </w:p>
        </w:tc>
        <w:tc>
          <w:tcPr>
            <w:tcW w:w="3005" w:type="pct"/>
            <w:vAlign w:val="center"/>
          </w:tcPr>
          <w:p w14:paraId="622AD4E9" w14:textId="28692114" w:rsidR="00EE46EC" w:rsidRPr="00E97AD6" w:rsidRDefault="00EE46EC" w:rsidP="00EE46EC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Disponibilità procedura di backup di emergenza che permetta l’accesso anche in caso di blackout e guasti di rete dati</w:t>
            </w:r>
          </w:p>
        </w:tc>
        <w:tc>
          <w:tcPr>
            <w:tcW w:w="725" w:type="pct"/>
            <w:vAlign w:val="center"/>
          </w:tcPr>
          <w:p w14:paraId="2036E6E8" w14:textId="77777777" w:rsidR="00EE46EC" w:rsidRPr="00E97AD6" w:rsidRDefault="00EE46EC" w:rsidP="00EE46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75451A36" w14:textId="77777777" w:rsidR="00EE46EC" w:rsidRPr="00E97AD6" w:rsidRDefault="00EE46EC" w:rsidP="00EE46EC">
            <w:pPr>
              <w:jc w:val="center"/>
              <w:rPr>
                <w:rFonts w:ascii="Arial" w:hAnsi="Arial" w:cs="Arial"/>
              </w:rPr>
            </w:pPr>
          </w:p>
        </w:tc>
      </w:tr>
      <w:tr w:rsidR="00EE46EC" w:rsidRPr="00E97AD6" w14:paraId="21F1B28E" w14:textId="77777777" w:rsidTr="00C52DD3">
        <w:trPr>
          <w:trHeight w:val="481"/>
        </w:trPr>
        <w:tc>
          <w:tcPr>
            <w:tcW w:w="332" w:type="pct"/>
            <w:vAlign w:val="center"/>
          </w:tcPr>
          <w:p w14:paraId="1321E68D" w14:textId="505BB7B8" w:rsidR="00EE46EC" w:rsidRDefault="00EE46EC" w:rsidP="00EE46EC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</w:t>
            </w:r>
          </w:p>
        </w:tc>
        <w:tc>
          <w:tcPr>
            <w:tcW w:w="3005" w:type="pct"/>
            <w:vAlign w:val="center"/>
          </w:tcPr>
          <w:p w14:paraId="16966F10" w14:textId="3C1F72F6" w:rsidR="00EE46EC" w:rsidRPr="00E97AD6" w:rsidRDefault="00EE46EC" w:rsidP="00EE46EC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Reportistica dettagliata di tutte le operazioni eseguite, esportabile in formato compatibile con regolamento GDPR</w:t>
            </w:r>
          </w:p>
        </w:tc>
        <w:tc>
          <w:tcPr>
            <w:tcW w:w="725" w:type="pct"/>
            <w:vAlign w:val="center"/>
          </w:tcPr>
          <w:p w14:paraId="242F895D" w14:textId="77777777" w:rsidR="00EE46EC" w:rsidRPr="00E97AD6" w:rsidRDefault="00EE46EC" w:rsidP="00EE46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4EB57260" w14:textId="77777777" w:rsidR="00EE46EC" w:rsidRPr="00E97AD6" w:rsidRDefault="00EE46EC" w:rsidP="00EE46EC">
            <w:pPr>
              <w:jc w:val="center"/>
              <w:rPr>
                <w:rFonts w:ascii="Arial" w:hAnsi="Arial" w:cs="Arial"/>
              </w:rPr>
            </w:pPr>
          </w:p>
        </w:tc>
      </w:tr>
      <w:tr w:rsidR="00EE46EC" w:rsidRPr="00E97AD6" w14:paraId="1DDD7E1E" w14:textId="77777777" w:rsidTr="00C52DD3">
        <w:trPr>
          <w:trHeight w:val="481"/>
        </w:trPr>
        <w:tc>
          <w:tcPr>
            <w:tcW w:w="332" w:type="pct"/>
            <w:vAlign w:val="center"/>
          </w:tcPr>
          <w:p w14:paraId="3BC29886" w14:textId="7AED72F0" w:rsidR="00EE46EC" w:rsidRDefault="00EE46EC" w:rsidP="00EE46EC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3005" w:type="pct"/>
            <w:vAlign w:val="center"/>
          </w:tcPr>
          <w:p w14:paraId="33622446" w14:textId="57931B24" w:rsidR="00EE46EC" w:rsidRPr="00E97AD6" w:rsidRDefault="00EE46EC" w:rsidP="00EE46EC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Funzionalità di controllo scorte in tempo reale e avvisi automatici su prodotti in esaurimento e/o prossimi alla scadenza</w:t>
            </w:r>
          </w:p>
        </w:tc>
        <w:tc>
          <w:tcPr>
            <w:tcW w:w="725" w:type="pct"/>
            <w:vAlign w:val="center"/>
          </w:tcPr>
          <w:p w14:paraId="571651DE" w14:textId="77777777" w:rsidR="00EE46EC" w:rsidRPr="00E97AD6" w:rsidRDefault="00EE46EC" w:rsidP="00EE46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0E4F9395" w14:textId="77777777" w:rsidR="00EE46EC" w:rsidRPr="00E97AD6" w:rsidRDefault="00EE46EC" w:rsidP="00EE46EC">
            <w:pPr>
              <w:jc w:val="center"/>
              <w:rPr>
                <w:rFonts w:ascii="Arial" w:hAnsi="Arial" w:cs="Arial"/>
              </w:rPr>
            </w:pPr>
          </w:p>
        </w:tc>
      </w:tr>
      <w:tr w:rsidR="00EE46EC" w:rsidRPr="00E97AD6" w14:paraId="38FAC4B9" w14:textId="77777777" w:rsidTr="00C52DD3">
        <w:trPr>
          <w:trHeight w:val="481"/>
        </w:trPr>
        <w:tc>
          <w:tcPr>
            <w:tcW w:w="332" w:type="pct"/>
            <w:vAlign w:val="center"/>
          </w:tcPr>
          <w:p w14:paraId="7B27B0B3" w14:textId="18615E1D" w:rsidR="00EE46EC" w:rsidRDefault="00EE46EC" w:rsidP="00EE46EC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</w:t>
            </w:r>
          </w:p>
        </w:tc>
        <w:tc>
          <w:tcPr>
            <w:tcW w:w="3005" w:type="pct"/>
            <w:vAlign w:val="center"/>
          </w:tcPr>
          <w:p w14:paraId="3CB2BFEF" w14:textId="2887E124" w:rsidR="00EE46EC" w:rsidRPr="00E97AD6" w:rsidRDefault="00EE46EC" w:rsidP="00EE46EC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 xml:space="preserve">Sistema di monitoraggio integrato continuo della temperatura e registrazione automatica della stessa con </w:t>
            </w:r>
            <w:proofErr w:type="spellStart"/>
            <w:r w:rsidRPr="001F6B19">
              <w:rPr>
                <w:rFonts w:ascii="Arial" w:hAnsi="Arial" w:cs="Arial"/>
                <w:szCs w:val="20"/>
              </w:rPr>
              <w:t>remotizzabilità</w:t>
            </w:r>
            <w:proofErr w:type="spellEnd"/>
            <w:r w:rsidRPr="001F6B19">
              <w:rPr>
                <w:rFonts w:ascii="Arial" w:hAnsi="Arial" w:cs="Arial"/>
                <w:szCs w:val="20"/>
              </w:rPr>
              <w:t xml:space="preserve"> degli allarmi per deviazioni critiche attraverso un contatto pulito</w:t>
            </w:r>
          </w:p>
        </w:tc>
        <w:tc>
          <w:tcPr>
            <w:tcW w:w="725" w:type="pct"/>
            <w:vAlign w:val="center"/>
          </w:tcPr>
          <w:p w14:paraId="307A05DF" w14:textId="77777777" w:rsidR="00EE46EC" w:rsidRPr="00E97AD6" w:rsidRDefault="00EE46EC" w:rsidP="00EE46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544011E1" w14:textId="77777777" w:rsidR="00EE46EC" w:rsidRPr="00E97AD6" w:rsidRDefault="00EE46EC" w:rsidP="00EE46EC">
            <w:pPr>
              <w:jc w:val="center"/>
              <w:rPr>
                <w:rFonts w:ascii="Arial" w:hAnsi="Arial" w:cs="Arial"/>
              </w:rPr>
            </w:pPr>
          </w:p>
        </w:tc>
      </w:tr>
      <w:tr w:rsidR="00EE46EC" w:rsidRPr="00E97AD6" w14:paraId="541B10A6" w14:textId="77777777" w:rsidTr="00C52DD3">
        <w:trPr>
          <w:trHeight w:val="481"/>
        </w:trPr>
        <w:tc>
          <w:tcPr>
            <w:tcW w:w="332" w:type="pct"/>
            <w:vAlign w:val="center"/>
          </w:tcPr>
          <w:p w14:paraId="7056DF3D" w14:textId="04C32702" w:rsidR="00EE46EC" w:rsidRDefault="00EE46EC" w:rsidP="00EE46EC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12</w:t>
            </w:r>
          </w:p>
        </w:tc>
        <w:tc>
          <w:tcPr>
            <w:tcW w:w="3005" w:type="pct"/>
            <w:vAlign w:val="center"/>
          </w:tcPr>
          <w:p w14:paraId="4FBF1AEC" w14:textId="246D4A9D" w:rsidR="00EE46EC" w:rsidRPr="00E97AD6" w:rsidRDefault="00EE46EC" w:rsidP="00EE46EC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Supporto certificato post-vendita, manutenzione e aggiornamenti software (patch di sistema incluse) garantiti per tutto il periodo contrattuale.</w:t>
            </w:r>
          </w:p>
        </w:tc>
        <w:tc>
          <w:tcPr>
            <w:tcW w:w="725" w:type="pct"/>
            <w:vAlign w:val="center"/>
          </w:tcPr>
          <w:p w14:paraId="7178C1FF" w14:textId="77777777" w:rsidR="00EE46EC" w:rsidRPr="00E97AD6" w:rsidRDefault="00EE46EC" w:rsidP="00EE46E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40B753EA" w14:textId="77777777" w:rsidR="00EE46EC" w:rsidRPr="00E97AD6" w:rsidRDefault="00EE46EC" w:rsidP="00EE46EC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EC09009" w14:textId="77777777" w:rsidR="007E1BF3" w:rsidRPr="00E97AD6" w:rsidRDefault="007E1BF3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p w14:paraId="6C62AD5E" w14:textId="77777777" w:rsidR="007E1BF3" w:rsidRPr="00E97AD6" w:rsidRDefault="007E1BF3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5914"/>
        <w:gridCol w:w="1392"/>
        <w:gridCol w:w="1805"/>
      </w:tblGrid>
      <w:tr w:rsidR="007E1BF3" w:rsidRPr="00E97AD6" w14:paraId="511E348C" w14:textId="77777777" w:rsidTr="00EC0145">
        <w:trPr>
          <w:trHeight w:val="374"/>
          <w:tblHeader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A1D1FB" w14:textId="77777777" w:rsidR="007E1BF3" w:rsidRPr="00E97AD6" w:rsidRDefault="007E1BF3" w:rsidP="00EC0145">
            <w:pPr>
              <w:jc w:val="center"/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015422" w14:textId="77777777" w:rsidR="007E1BF3" w:rsidRPr="00E97AD6" w:rsidRDefault="007E1BF3" w:rsidP="00EC0145">
            <w:pPr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lang w:eastAsia="it-IT"/>
              </w:rPr>
              <w:t>CARATTERISTICHE MIGLIORATIVE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05A744" w14:textId="77777777" w:rsidR="007E1BF3" w:rsidRPr="00E97AD6" w:rsidRDefault="007E1BF3" w:rsidP="00EC0145">
            <w:pPr>
              <w:jc w:val="center"/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5CEED2EA" w14:textId="77777777" w:rsidR="007E1BF3" w:rsidRPr="00E97AD6" w:rsidRDefault="007E1BF3" w:rsidP="00EC0145">
            <w:pPr>
              <w:jc w:val="center"/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color w:val="000000"/>
              </w:rPr>
              <w:t>RIFERIMENTO PAGINA E/O PARAGRAFO (evidenziare la sezione nel corrispondente documento)</w:t>
            </w:r>
          </w:p>
        </w:tc>
      </w:tr>
      <w:tr w:rsidR="00AF585F" w:rsidRPr="00E97AD6" w14:paraId="08073247" w14:textId="77777777" w:rsidTr="00EC0145">
        <w:trPr>
          <w:trHeight w:val="41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2BB06" w14:textId="2E3E74CE" w:rsidR="00AF585F" w:rsidRPr="00E97AD6" w:rsidRDefault="008350EF" w:rsidP="00AF585F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.</w:t>
            </w:r>
            <w:r w:rsidR="00AF585F" w:rsidRPr="00E97AD6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D98B1" w14:textId="7200B04F" w:rsidR="00AF585F" w:rsidRPr="00E97AD6" w:rsidRDefault="00AF585F" w:rsidP="00AF585F">
            <w:pPr>
              <w:spacing w:line="280" w:lineRule="exact"/>
              <w:jc w:val="left"/>
              <w:rPr>
                <w:rFonts w:ascii="Arial" w:hAnsi="Arial" w:cs="Arial"/>
                <w:bCs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Presenza integrata nell'armadio di un sistema visuale che permetta di indicare la presenza di farmaci scaduti, di prossima scadenza, in esaurimento e l'identificazione degli stessi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78B07" w14:textId="77777777" w:rsidR="00AF585F" w:rsidRPr="00E97AD6" w:rsidRDefault="00AF585F" w:rsidP="00AF585F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D6562" w14:textId="77777777" w:rsidR="00AF585F" w:rsidRPr="00E97AD6" w:rsidRDefault="00AF585F" w:rsidP="00AF585F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AF585F" w:rsidRPr="00E97AD6" w14:paraId="313B8ED1" w14:textId="77777777" w:rsidTr="00EC0145">
        <w:trPr>
          <w:trHeight w:val="39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080D2" w14:textId="2D13D57C" w:rsidR="00AF585F" w:rsidRPr="00E97AD6" w:rsidRDefault="008350EF" w:rsidP="00AF585F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.</w:t>
            </w:r>
            <w:r w:rsidR="00AF585F" w:rsidRPr="00E97AD6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8CBA0" w14:textId="77777777" w:rsidR="00AF585F" w:rsidRPr="00DC77A4" w:rsidRDefault="00AF585F" w:rsidP="00AF585F">
            <w:pPr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Formazione rivolta al responsabile della logistica sanitaria aziendale. Saranno privilegiate soluzioni formative – della durata minima di 50 ore – con rilascio di attestato da parte di un ente formatore riconosciuto. Saranno valutati:</w:t>
            </w:r>
          </w:p>
          <w:p w14:paraId="78287597" w14:textId="77777777" w:rsidR="00AF585F" w:rsidRPr="00DC77A4" w:rsidRDefault="00AF585F" w:rsidP="00AF585F">
            <w:pPr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- training on the job (formatore = fornitore) (C</w:t>
            </w:r>
            <w:r w:rsidRPr="00DC77A4">
              <w:rPr>
                <w:rFonts w:ascii="Arial" w:hAnsi="Arial" w:cs="Arial"/>
                <w:color w:val="000000"/>
                <w:szCs w:val="20"/>
                <w:vertAlign w:val="subscript"/>
              </w:rPr>
              <w:t xml:space="preserve">1.2 </w:t>
            </w:r>
            <w:r w:rsidRPr="00DC77A4">
              <w:rPr>
                <w:rFonts w:ascii="Arial" w:hAnsi="Arial" w:cs="Arial"/>
                <w:color w:val="000000"/>
                <w:szCs w:val="20"/>
              </w:rPr>
              <w:t>= 0,2)</w:t>
            </w:r>
          </w:p>
          <w:p w14:paraId="43341219" w14:textId="77777777" w:rsidR="00AF585F" w:rsidRPr="00DC77A4" w:rsidRDefault="00AF585F" w:rsidP="00AF585F">
            <w:pPr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- formazione ad hoc presso sede aziendale impartita da personale dedicato del fornitore (C</w:t>
            </w:r>
            <w:r w:rsidRPr="00DC77A4">
              <w:rPr>
                <w:rFonts w:ascii="Arial" w:hAnsi="Arial" w:cs="Arial"/>
                <w:color w:val="000000"/>
                <w:szCs w:val="20"/>
                <w:vertAlign w:val="subscript"/>
              </w:rPr>
              <w:t xml:space="preserve">1.2 </w:t>
            </w:r>
            <w:r w:rsidRPr="00DC77A4">
              <w:rPr>
                <w:rFonts w:ascii="Arial" w:hAnsi="Arial" w:cs="Arial"/>
                <w:color w:val="000000"/>
                <w:szCs w:val="20"/>
              </w:rPr>
              <w:t>= 0,4)</w:t>
            </w:r>
          </w:p>
          <w:p w14:paraId="3FA726D1" w14:textId="77777777" w:rsidR="00AF585F" w:rsidRPr="00DC77A4" w:rsidRDefault="00AF585F" w:rsidP="00AF585F">
            <w:pPr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- formazione esterna impartita da enti formatori privati con rilascio di attestato (C</w:t>
            </w:r>
            <w:r w:rsidRPr="00DC77A4">
              <w:rPr>
                <w:rFonts w:ascii="Arial" w:hAnsi="Arial" w:cs="Arial"/>
                <w:color w:val="000000"/>
                <w:szCs w:val="20"/>
                <w:vertAlign w:val="subscript"/>
              </w:rPr>
              <w:t xml:space="preserve">1.2 </w:t>
            </w:r>
            <w:r w:rsidRPr="00DC77A4">
              <w:rPr>
                <w:rFonts w:ascii="Arial" w:hAnsi="Arial" w:cs="Arial"/>
                <w:color w:val="000000"/>
                <w:szCs w:val="20"/>
              </w:rPr>
              <w:t>= 0,6)</w:t>
            </w:r>
          </w:p>
          <w:p w14:paraId="0A8902AF" w14:textId="77777777" w:rsidR="00AF585F" w:rsidRPr="00DC77A4" w:rsidRDefault="00AF585F" w:rsidP="00AF585F">
            <w:pPr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- formazione universitaria - Master I livello specifico per logistica (C</w:t>
            </w:r>
            <w:r w:rsidRPr="00DC77A4">
              <w:rPr>
                <w:rFonts w:ascii="Arial" w:hAnsi="Arial" w:cs="Arial"/>
                <w:color w:val="000000"/>
                <w:szCs w:val="20"/>
                <w:vertAlign w:val="subscript"/>
              </w:rPr>
              <w:t xml:space="preserve">1.2 </w:t>
            </w:r>
            <w:r w:rsidRPr="00DC77A4">
              <w:rPr>
                <w:rFonts w:ascii="Arial" w:hAnsi="Arial" w:cs="Arial"/>
                <w:color w:val="000000"/>
                <w:szCs w:val="20"/>
              </w:rPr>
              <w:t>= 0,8)</w:t>
            </w:r>
          </w:p>
          <w:p w14:paraId="54FAC683" w14:textId="4538B67C" w:rsidR="00AF585F" w:rsidRPr="00E97AD6" w:rsidRDefault="00AF585F" w:rsidP="00AF585F">
            <w:pPr>
              <w:spacing w:line="280" w:lineRule="exact"/>
              <w:jc w:val="left"/>
              <w:rPr>
                <w:rFonts w:ascii="Arial" w:hAnsi="Arial" w:cs="Arial"/>
                <w:bCs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- formazione universitaria - Master II livello specifico per logistica (C</w:t>
            </w:r>
            <w:r w:rsidRPr="00DC77A4">
              <w:rPr>
                <w:rFonts w:ascii="Arial" w:hAnsi="Arial" w:cs="Arial"/>
                <w:color w:val="000000"/>
                <w:szCs w:val="20"/>
                <w:vertAlign w:val="subscript"/>
              </w:rPr>
              <w:t xml:space="preserve">1.2 </w:t>
            </w:r>
            <w:r w:rsidRPr="00DC77A4">
              <w:rPr>
                <w:rFonts w:ascii="Arial" w:hAnsi="Arial" w:cs="Arial"/>
                <w:color w:val="000000"/>
                <w:szCs w:val="20"/>
              </w:rPr>
              <w:t>= 1)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E81B5" w14:textId="77777777" w:rsidR="00AF585F" w:rsidRPr="00E97AD6" w:rsidRDefault="00AF585F" w:rsidP="00AF585F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2C8BB" w14:textId="77777777" w:rsidR="00AF585F" w:rsidRPr="00E97AD6" w:rsidRDefault="00AF585F" w:rsidP="00AF585F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AF585F" w:rsidRPr="00E97AD6" w14:paraId="4D4EA084" w14:textId="77777777" w:rsidTr="00EC0145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E2BC72" w14:textId="6CF1B6EF" w:rsidR="00AF585F" w:rsidRPr="00E97AD6" w:rsidRDefault="008350EF" w:rsidP="00AF585F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.</w:t>
            </w:r>
            <w:r w:rsidR="00AF585F" w:rsidRPr="00E97AD6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BD94C1" w14:textId="77777777" w:rsidR="00AF585F" w:rsidRPr="00DC77A4" w:rsidRDefault="00AF585F" w:rsidP="00AF585F">
            <w:pPr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Tempo di intervento in loco su chiamata durante la garanzia ed il contratto di manutenzione full-risk (</w:t>
            </w:r>
            <w:proofErr w:type="spellStart"/>
            <w:r w:rsidRPr="00DC77A4">
              <w:rPr>
                <w:rFonts w:ascii="Arial" w:hAnsi="Arial" w:cs="Arial"/>
                <w:color w:val="000000"/>
                <w:szCs w:val="20"/>
              </w:rPr>
              <w:t>sw</w:t>
            </w:r>
            <w:proofErr w:type="spellEnd"/>
            <w:r w:rsidRPr="00DC77A4">
              <w:rPr>
                <w:rFonts w:ascii="Arial" w:hAnsi="Arial" w:cs="Arial"/>
                <w:color w:val="000000"/>
                <w:szCs w:val="20"/>
              </w:rPr>
              <w:t xml:space="preserve"> e </w:t>
            </w:r>
            <w:proofErr w:type="spellStart"/>
            <w:r w:rsidRPr="00DC77A4">
              <w:rPr>
                <w:rFonts w:ascii="Arial" w:hAnsi="Arial" w:cs="Arial"/>
                <w:color w:val="000000"/>
                <w:szCs w:val="20"/>
              </w:rPr>
              <w:t>hw</w:t>
            </w:r>
            <w:proofErr w:type="spellEnd"/>
            <w:r w:rsidRPr="00DC77A4">
              <w:rPr>
                <w:rFonts w:ascii="Arial" w:hAnsi="Arial" w:cs="Arial"/>
                <w:color w:val="000000"/>
                <w:szCs w:val="20"/>
              </w:rPr>
              <w:t>):</w:t>
            </w:r>
          </w:p>
          <w:p w14:paraId="2300848F" w14:textId="77777777" w:rsidR="00AF585F" w:rsidRPr="00DC77A4" w:rsidRDefault="00AF585F" w:rsidP="00AF585F">
            <w:pPr>
              <w:pStyle w:val="Paragrafoelenco"/>
              <w:numPr>
                <w:ilvl w:val="0"/>
                <w:numId w:val="4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 w:val="20"/>
                <w:szCs w:val="20"/>
              </w:rPr>
              <w:t>4 ore &lt; t &lt; 8 ore (C</w:t>
            </w:r>
            <w:r w:rsidRPr="00DC77A4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 xml:space="preserve">1.3 </w:t>
            </w:r>
            <w:r w:rsidRPr="00DC77A4">
              <w:rPr>
                <w:rFonts w:ascii="Arial" w:hAnsi="Arial" w:cs="Arial"/>
                <w:color w:val="000000"/>
                <w:sz w:val="20"/>
                <w:szCs w:val="20"/>
              </w:rPr>
              <w:t>= 0,5)</w:t>
            </w:r>
          </w:p>
          <w:p w14:paraId="1964370F" w14:textId="65EA309F" w:rsidR="00AF585F" w:rsidRPr="00E97AD6" w:rsidRDefault="00AF585F" w:rsidP="00AF585F">
            <w:pPr>
              <w:pStyle w:val="Paragrafoelenco"/>
              <w:numPr>
                <w:ilvl w:val="0"/>
                <w:numId w:val="40"/>
              </w:numPr>
              <w:rPr>
                <w:rFonts w:ascii="Arial" w:hAnsi="Arial" w:cs="Arial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 w:val="20"/>
                <w:szCs w:val="20"/>
              </w:rPr>
              <w:t>t ≤ 4 ore (C</w:t>
            </w:r>
            <w:r w:rsidRPr="00DC77A4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 xml:space="preserve">1.3 </w:t>
            </w:r>
            <w:r w:rsidRPr="00DC77A4">
              <w:rPr>
                <w:rFonts w:ascii="Arial" w:hAnsi="Arial" w:cs="Arial"/>
                <w:color w:val="000000"/>
                <w:sz w:val="20"/>
                <w:szCs w:val="20"/>
              </w:rPr>
              <w:t>= 1)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10587" w14:textId="77777777" w:rsidR="00AF585F" w:rsidRPr="00E97AD6" w:rsidRDefault="00AF585F" w:rsidP="00AF585F">
            <w:pPr>
              <w:jc w:val="center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DE609" w14:textId="77777777" w:rsidR="00AF585F" w:rsidRPr="00E97AD6" w:rsidRDefault="00AF585F" w:rsidP="00AF585F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AF585F" w:rsidRPr="00E97AD6" w14:paraId="1C5C7B7F" w14:textId="77777777" w:rsidTr="00EC0145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70B919" w14:textId="1003D435" w:rsidR="00AF585F" w:rsidRPr="00E97AD6" w:rsidRDefault="008350EF" w:rsidP="00AF585F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.</w:t>
            </w:r>
            <w:r w:rsidR="00AF585F" w:rsidRPr="00E97AD6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583953" w14:textId="77777777" w:rsidR="00AF585F" w:rsidRPr="00DC77A4" w:rsidRDefault="00AF585F" w:rsidP="00AF585F">
            <w:pPr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Ampiezza di gamma. Numero di soluzioni disponibili rispetto ai volumi riportati nelle tabelle dell'Allegato 13:</w:t>
            </w:r>
          </w:p>
          <w:p w14:paraId="279BFEC5" w14:textId="77777777" w:rsidR="00AF585F" w:rsidRPr="00DC77A4" w:rsidRDefault="00AF585F" w:rsidP="00AF585F">
            <w:pPr>
              <w:pStyle w:val="Paragrafoelenco"/>
              <w:numPr>
                <w:ilvl w:val="0"/>
                <w:numId w:val="4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 ≤ numero di soluzioni disponibili &lt; 5 (C</w:t>
            </w:r>
            <w:r w:rsidRPr="00DC77A4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 xml:space="preserve">1.4 </w:t>
            </w:r>
            <w:r w:rsidRPr="00DC77A4">
              <w:rPr>
                <w:rFonts w:ascii="Arial" w:hAnsi="Arial" w:cs="Arial"/>
                <w:color w:val="000000"/>
                <w:sz w:val="20"/>
                <w:szCs w:val="20"/>
              </w:rPr>
              <w:t>= 0,5)</w:t>
            </w:r>
          </w:p>
          <w:p w14:paraId="26898856" w14:textId="77777777" w:rsidR="00AF585F" w:rsidRPr="00DC77A4" w:rsidRDefault="00AF585F" w:rsidP="00AF585F">
            <w:pPr>
              <w:pStyle w:val="Paragrafoelenco"/>
              <w:numPr>
                <w:ilvl w:val="0"/>
                <w:numId w:val="4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 w:val="20"/>
                <w:szCs w:val="20"/>
              </w:rPr>
              <w:t>5 ≤ numero di soluzioni disponibili &lt; 8 (C</w:t>
            </w:r>
            <w:r w:rsidRPr="00DC77A4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 xml:space="preserve">1.4 </w:t>
            </w:r>
            <w:r w:rsidRPr="00DC77A4">
              <w:rPr>
                <w:rFonts w:ascii="Arial" w:hAnsi="Arial" w:cs="Arial"/>
                <w:color w:val="000000"/>
                <w:sz w:val="20"/>
                <w:szCs w:val="20"/>
              </w:rPr>
              <w:t>= 0,7)</w:t>
            </w:r>
          </w:p>
          <w:p w14:paraId="6B79E96B" w14:textId="05400AA3" w:rsidR="00AF585F" w:rsidRPr="00E97AD6" w:rsidRDefault="00AF585F" w:rsidP="00AF585F">
            <w:pPr>
              <w:jc w:val="left"/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numero di soluzioni disponibili = 8 (C</w:t>
            </w:r>
            <w:r w:rsidRPr="00DC77A4">
              <w:rPr>
                <w:rFonts w:ascii="Arial" w:hAnsi="Arial" w:cs="Arial"/>
                <w:color w:val="000000"/>
                <w:szCs w:val="20"/>
                <w:vertAlign w:val="subscript"/>
              </w:rPr>
              <w:t xml:space="preserve">1.4 </w:t>
            </w:r>
            <w:r w:rsidRPr="00DC77A4">
              <w:rPr>
                <w:rFonts w:ascii="Arial" w:hAnsi="Arial" w:cs="Arial"/>
                <w:color w:val="000000"/>
                <w:szCs w:val="20"/>
              </w:rPr>
              <w:t>= 1)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C98F2" w14:textId="77777777" w:rsidR="00AF585F" w:rsidRPr="00E97AD6" w:rsidRDefault="00AF585F" w:rsidP="00AF585F">
            <w:pPr>
              <w:jc w:val="center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4451E" w14:textId="77777777" w:rsidR="00AF585F" w:rsidRPr="00E97AD6" w:rsidRDefault="00AF585F" w:rsidP="00AF585F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AF585F" w:rsidRPr="00E97AD6" w14:paraId="5EB2A14E" w14:textId="77777777" w:rsidTr="00EC0145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A8AAF" w14:textId="7DF09F96" w:rsidR="00AF585F" w:rsidRPr="00E97AD6" w:rsidRDefault="008350EF" w:rsidP="00AF585F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.</w:t>
            </w:r>
            <w:r w:rsidR="00AF585F" w:rsidRPr="00E97AD6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7235C" w14:textId="04E4B5F5" w:rsidR="00AF585F" w:rsidRPr="00E97AD6" w:rsidRDefault="00AF585F" w:rsidP="00AF585F">
            <w:pPr>
              <w:jc w:val="left"/>
              <w:rPr>
                <w:rFonts w:ascii="Arial" w:hAnsi="Arial" w:cs="Arial"/>
                <w:szCs w:val="20"/>
                <w:lang w:eastAsia="it-IT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Fornitura di un software di micro-logistica progettato per ottimizzare la gestione della logistica di reparto e integrato con gli armadi e i carrelli, ove presenti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43459" w14:textId="77777777" w:rsidR="00AF585F" w:rsidRPr="00E97AD6" w:rsidRDefault="00AF585F" w:rsidP="00AF585F">
            <w:pPr>
              <w:jc w:val="center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90F73" w14:textId="77777777" w:rsidR="00AF585F" w:rsidRPr="00E97AD6" w:rsidRDefault="00AF585F" w:rsidP="00AF585F">
            <w:pPr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6BC13405" w14:textId="77777777" w:rsidR="007E1BF3" w:rsidRPr="00E97AD6" w:rsidRDefault="007E1BF3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p w14:paraId="6DF5969B" w14:textId="77777777" w:rsidR="007E1BF3" w:rsidRPr="00E97AD6" w:rsidRDefault="007E1BF3" w:rsidP="007E1BF3">
      <w:pPr>
        <w:widowControl/>
        <w:suppressAutoHyphens w:val="0"/>
        <w:autoSpaceDE/>
        <w:spacing w:line="240" w:lineRule="auto"/>
        <w:jc w:val="left"/>
        <w:rPr>
          <w:rFonts w:ascii="Arial" w:hAnsi="Arial" w:cs="Arial"/>
          <w:b/>
          <w:caps/>
          <w:sz w:val="22"/>
          <w:szCs w:val="22"/>
        </w:rPr>
      </w:pPr>
    </w:p>
    <w:p w14:paraId="62B2A4E3" w14:textId="019F9CA4" w:rsidR="007E1BF3" w:rsidRDefault="007E1BF3">
      <w:pPr>
        <w:widowControl/>
        <w:suppressAutoHyphens w:val="0"/>
        <w:autoSpaceDE/>
        <w:spacing w:line="240" w:lineRule="auto"/>
        <w:jc w:val="left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br w:type="page"/>
      </w:r>
    </w:p>
    <w:p w14:paraId="01CD1817" w14:textId="29C21D60" w:rsidR="007E1BF3" w:rsidRDefault="007E1BF3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  <w:r w:rsidRPr="00E97AD6">
        <w:rPr>
          <w:rFonts w:ascii="Arial" w:hAnsi="Arial" w:cs="Arial"/>
          <w:b/>
          <w:sz w:val="22"/>
          <w:szCs w:val="22"/>
        </w:rPr>
        <w:lastRenderedPageBreak/>
        <w:t xml:space="preserve">Lotto </w:t>
      </w:r>
      <w:r w:rsidR="0099753E">
        <w:rPr>
          <w:rFonts w:ascii="Arial" w:hAnsi="Arial" w:cs="Arial"/>
          <w:b/>
          <w:sz w:val="22"/>
          <w:szCs w:val="22"/>
        </w:rPr>
        <w:t>4</w:t>
      </w:r>
      <w:r w:rsidRPr="00E97AD6">
        <w:rPr>
          <w:rFonts w:ascii="Arial" w:hAnsi="Arial" w:cs="Arial"/>
          <w:b/>
          <w:sz w:val="22"/>
          <w:szCs w:val="22"/>
        </w:rPr>
        <w:t xml:space="preserve"> – </w:t>
      </w:r>
      <w:r w:rsidR="00281128" w:rsidRPr="00281128">
        <w:rPr>
          <w:rFonts w:ascii="Arial" w:hAnsi="Arial" w:cs="Arial"/>
          <w:b/>
          <w:sz w:val="22"/>
          <w:szCs w:val="22"/>
        </w:rPr>
        <w:t>Armadio automatizzato dispositivi</w:t>
      </w:r>
    </w:p>
    <w:p w14:paraId="001DE93F" w14:textId="77777777" w:rsidR="00281128" w:rsidRPr="00E97AD6" w:rsidRDefault="00281128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5813" w:type="pct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5771"/>
        <w:gridCol w:w="1392"/>
        <w:gridCol w:w="1802"/>
      </w:tblGrid>
      <w:tr w:rsidR="007E1BF3" w:rsidRPr="00E97AD6" w14:paraId="5A894902" w14:textId="77777777" w:rsidTr="001F3A85">
        <w:trPr>
          <w:trHeight w:val="374"/>
          <w:tblHeader/>
        </w:trPr>
        <w:tc>
          <w:tcPr>
            <w:tcW w:w="332" w:type="pct"/>
            <w:shd w:val="clear" w:color="000000" w:fill="D9D9D9"/>
            <w:vAlign w:val="center"/>
            <w:hideMark/>
          </w:tcPr>
          <w:p w14:paraId="3421CDCD" w14:textId="77777777" w:rsidR="007E1BF3" w:rsidRPr="00E97AD6" w:rsidRDefault="007E1BF3" w:rsidP="00EC0145">
            <w:pPr>
              <w:jc w:val="center"/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005" w:type="pct"/>
            <w:shd w:val="clear" w:color="000000" w:fill="D9D9D9"/>
            <w:vAlign w:val="center"/>
            <w:hideMark/>
          </w:tcPr>
          <w:p w14:paraId="0FE0F8BA" w14:textId="77777777" w:rsidR="007E1BF3" w:rsidRPr="00E97AD6" w:rsidRDefault="007E1BF3" w:rsidP="00EC0145">
            <w:pPr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lang w:eastAsia="it-IT"/>
              </w:rPr>
              <w:t>CARATTERISTICHE MINIME</w:t>
            </w:r>
          </w:p>
        </w:tc>
        <w:tc>
          <w:tcPr>
            <w:tcW w:w="725" w:type="pct"/>
            <w:shd w:val="clear" w:color="000000" w:fill="D9D9D9"/>
            <w:vAlign w:val="center"/>
            <w:hideMark/>
          </w:tcPr>
          <w:p w14:paraId="44B2BFCD" w14:textId="77777777" w:rsidR="007E1BF3" w:rsidRPr="00E97AD6" w:rsidRDefault="007E1BF3" w:rsidP="00EC0145">
            <w:pPr>
              <w:jc w:val="center"/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938" w:type="pct"/>
            <w:shd w:val="clear" w:color="000000" w:fill="D9D9D9"/>
          </w:tcPr>
          <w:p w14:paraId="1874F936" w14:textId="77777777" w:rsidR="007E1BF3" w:rsidRPr="00E97AD6" w:rsidRDefault="007E1BF3" w:rsidP="00EC0145">
            <w:pPr>
              <w:jc w:val="center"/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color w:val="000000"/>
              </w:rPr>
              <w:t>RIFERIMENTO PAGINA E/O PARAGRAFO (evidenziare la sezione nel corrispondente documento)</w:t>
            </w:r>
          </w:p>
        </w:tc>
      </w:tr>
      <w:tr w:rsidR="00AB3181" w:rsidRPr="00E97AD6" w14:paraId="49570517" w14:textId="77777777" w:rsidTr="001F3A85">
        <w:trPr>
          <w:trHeight w:val="411"/>
        </w:trPr>
        <w:tc>
          <w:tcPr>
            <w:tcW w:w="332" w:type="pct"/>
            <w:vAlign w:val="center"/>
          </w:tcPr>
          <w:p w14:paraId="5FC2BB00" w14:textId="77777777" w:rsidR="00AB3181" w:rsidRPr="00E97AD6" w:rsidRDefault="00AB3181" w:rsidP="00AB3181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005" w:type="pct"/>
            <w:vAlign w:val="center"/>
          </w:tcPr>
          <w:p w14:paraId="4C8CD0B5" w14:textId="57812FC2" w:rsidR="00AB3181" w:rsidRPr="00E97AD6" w:rsidRDefault="00AB3181" w:rsidP="00AB3181">
            <w:pPr>
              <w:spacing w:line="280" w:lineRule="exac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Struttura modulare e scalabile</w:t>
            </w:r>
          </w:p>
        </w:tc>
        <w:tc>
          <w:tcPr>
            <w:tcW w:w="725" w:type="pct"/>
            <w:vAlign w:val="center"/>
          </w:tcPr>
          <w:p w14:paraId="512F8433" w14:textId="77777777" w:rsidR="00AB3181" w:rsidRPr="00E97AD6" w:rsidRDefault="00AB3181" w:rsidP="00AB318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8" w:type="pct"/>
            <w:vAlign w:val="center"/>
          </w:tcPr>
          <w:p w14:paraId="26EF6734" w14:textId="77777777" w:rsidR="00AB3181" w:rsidRPr="00E97AD6" w:rsidRDefault="00AB3181" w:rsidP="00AB3181">
            <w:pPr>
              <w:jc w:val="center"/>
              <w:rPr>
                <w:rFonts w:ascii="Arial" w:hAnsi="Arial" w:cs="Arial"/>
              </w:rPr>
            </w:pPr>
          </w:p>
        </w:tc>
      </w:tr>
      <w:tr w:rsidR="00AB3181" w:rsidRPr="00E97AD6" w14:paraId="35E3BC69" w14:textId="77777777" w:rsidTr="001F3A85">
        <w:trPr>
          <w:trHeight w:val="393"/>
        </w:trPr>
        <w:tc>
          <w:tcPr>
            <w:tcW w:w="332" w:type="pct"/>
            <w:vAlign w:val="center"/>
          </w:tcPr>
          <w:p w14:paraId="2A6B1CF9" w14:textId="77777777" w:rsidR="00AB3181" w:rsidRPr="00E97AD6" w:rsidRDefault="00AB3181" w:rsidP="00AB3181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005" w:type="pct"/>
            <w:vAlign w:val="center"/>
          </w:tcPr>
          <w:p w14:paraId="6A433939" w14:textId="58AD4A63" w:rsidR="00AB3181" w:rsidRPr="00E97AD6" w:rsidRDefault="00AB3181" w:rsidP="00AB3181">
            <w:pPr>
              <w:spacing w:line="280" w:lineRule="exac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Capacità minima di stoccaggio pari a 500 litri (L)</w:t>
            </w:r>
          </w:p>
        </w:tc>
        <w:tc>
          <w:tcPr>
            <w:tcW w:w="725" w:type="pct"/>
            <w:vAlign w:val="center"/>
          </w:tcPr>
          <w:p w14:paraId="2FF72576" w14:textId="77777777" w:rsidR="00AB3181" w:rsidRPr="00E97AD6" w:rsidRDefault="00AB3181" w:rsidP="00AB318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8" w:type="pct"/>
            <w:vAlign w:val="center"/>
          </w:tcPr>
          <w:p w14:paraId="3764ECF8" w14:textId="77777777" w:rsidR="00AB3181" w:rsidRPr="00E97AD6" w:rsidRDefault="00AB3181" w:rsidP="00AB3181">
            <w:pPr>
              <w:jc w:val="center"/>
              <w:rPr>
                <w:rFonts w:ascii="Arial" w:hAnsi="Arial" w:cs="Arial"/>
              </w:rPr>
            </w:pPr>
          </w:p>
        </w:tc>
      </w:tr>
      <w:tr w:rsidR="00AB3181" w:rsidRPr="00E97AD6" w14:paraId="3760B472" w14:textId="77777777" w:rsidTr="001F3A85">
        <w:trPr>
          <w:trHeight w:val="481"/>
        </w:trPr>
        <w:tc>
          <w:tcPr>
            <w:tcW w:w="332" w:type="pct"/>
            <w:vAlign w:val="center"/>
          </w:tcPr>
          <w:p w14:paraId="7CBFEB92" w14:textId="77777777" w:rsidR="00AB3181" w:rsidRPr="00E97AD6" w:rsidRDefault="00AB3181" w:rsidP="00AB3181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3005" w:type="pct"/>
            <w:vAlign w:val="center"/>
          </w:tcPr>
          <w:p w14:paraId="69BD41AA" w14:textId="595AB5AD" w:rsidR="00AB3181" w:rsidRPr="00E97AD6" w:rsidRDefault="00AB3181" w:rsidP="00AB3181">
            <w:pPr>
              <w:spacing w:line="280" w:lineRule="exact"/>
              <w:rPr>
                <w:rFonts w:ascii="Arial" w:hAnsi="Arial" w:cs="Arial"/>
                <w:szCs w:val="20"/>
              </w:rPr>
            </w:pPr>
            <w:r w:rsidRPr="001F6B19">
              <w:rPr>
                <w:rFonts w:ascii="Arial" w:hAnsi="Arial" w:cs="Arial"/>
                <w:szCs w:val="20"/>
              </w:rPr>
              <w:t>Sistema di accesso controllato (es. username e password, badge, PIN, autenticazione biometrica)</w:t>
            </w:r>
          </w:p>
        </w:tc>
        <w:tc>
          <w:tcPr>
            <w:tcW w:w="725" w:type="pct"/>
            <w:vAlign w:val="center"/>
          </w:tcPr>
          <w:p w14:paraId="1C8CF9E4" w14:textId="77777777" w:rsidR="00AB3181" w:rsidRPr="00E97AD6" w:rsidRDefault="00AB3181" w:rsidP="00AB3181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675B5F37" w14:textId="77777777" w:rsidR="00AB3181" w:rsidRPr="00E97AD6" w:rsidRDefault="00AB3181" w:rsidP="00AB3181">
            <w:pPr>
              <w:jc w:val="center"/>
              <w:rPr>
                <w:rFonts w:ascii="Arial" w:hAnsi="Arial" w:cs="Arial"/>
              </w:rPr>
            </w:pPr>
          </w:p>
        </w:tc>
      </w:tr>
      <w:tr w:rsidR="00AB3181" w:rsidRPr="00E97AD6" w14:paraId="58D6E36C" w14:textId="77777777" w:rsidTr="001F3A85">
        <w:trPr>
          <w:trHeight w:val="481"/>
        </w:trPr>
        <w:tc>
          <w:tcPr>
            <w:tcW w:w="332" w:type="pct"/>
            <w:vAlign w:val="center"/>
          </w:tcPr>
          <w:p w14:paraId="13F74FBC" w14:textId="77777777" w:rsidR="00AB3181" w:rsidRPr="00E97AD6" w:rsidRDefault="00AB3181" w:rsidP="00AB3181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3005" w:type="pct"/>
            <w:vAlign w:val="center"/>
          </w:tcPr>
          <w:p w14:paraId="11BA9C5E" w14:textId="63EA8313" w:rsidR="00AB3181" w:rsidRPr="00E97AD6" w:rsidRDefault="00AB3181" w:rsidP="00AB3181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Tracciabilità completa degli accessi (es. prelievi e/o rifornimenti) con codici a barre/QR-code e/o RFID e/o tecnologia IoT, inclusa gestione lotto e scadenza</w:t>
            </w:r>
          </w:p>
        </w:tc>
        <w:tc>
          <w:tcPr>
            <w:tcW w:w="725" w:type="pct"/>
            <w:vAlign w:val="center"/>
          </w:tcPr>
          <w:p w14:paraId="3F0D770C" w14:textId="77777777" w:rsidR="00AB3181" w:rsidRPr="00E97AD6" w:rsidRDefault="00AB3181" w:rsidP="00AB3181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029CEA58" w14:textId="77777777" w:rsidR="00AB3181" w:rsidRPr="00E97AD6" w:rsidRDefault="00AB3181" w:rsidP="00AB3181">
            <w:pPr>
              <w:jc w:val="center"/>
              <w:rPr>
                <w:rFonts w:ascii="Arial" w:hAnsi="Arial" w:cs="Arial"/>
              </w:rPr>
            </w:pPr>
          </w:p>
        </w:tc>
      </w:tr>
      <w:tr w:rsidR="00AB3181" w:rsidRPr="00E97AD6" w14:paraId="24053752" w14:textId="77777777" w:rsidTr="001F3A85">
        <w:trPr>
          <w:trHeight w:val="481"/>
        </w:trPr>
        <w:tc>
          <w:tcPr>
            <w:tcW w:w="332" w:type="pct"/>
            <w:vAlign w:val="center"/>
          </w:tcPr>
          <w:p w14:paraId="46DF7B94" w14:textId="77777777" w:rsidR="00AB3181" w:rsidRPr="00E97AD6" w:rsidRDefault="00AB3181" w:rsidP="00AB3181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3005" w:type="pct"/>
            <w:vAlign w:val="center"/>
          </w:tcPr>
          <w:p w14:paraId="0694C957" w14:textId="1931B7E7" w:rsidR="00AB3181" w:rsidRPr="00E97AD6" w:rsidRDefault="00AB3181" w:rsidP="00AB3181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Interfaccia utente touchscreen</w:t>
            </w:r>
          </w:p>
        </w:tc>
        <w:tc>
          <w:tcPr>
            <w:tcW w:w="725" w:type="pct"/>
            <w:vAlign w:val="center"/>
          </w:tcPr>
          <w:p w14:paraId="14FCC9A7" w14:textId="77777777" w:rsidR="00AB3181" w:rsidRPr="00E97AD6" w:rsidRDefault="00AB3181" w:rsidP="00AB3181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40D0C43D" w14:textId="77777777" w:rsidR="00AB3181" w:rsidRPr="00E97AD6" w:rsidRDefault="00AB3181" w:rsidP="00AB3181">
            <w:pPr>
              <w:jc w:val="center"/>
              <w:rPr>
                <w:rFonts w:ascii="Arial" w:hAnsi="Arial" w:cs="Arial"/>
              </w:rPr>
            </w:pPr>
          </w:p>
        </w:tc>
      </w:tr>
      <w:tr w:rsidR="00AB3181" w:rsidRPr="00E97AD6" w14:paraId="173FCD5D" w14:textId="77777777" w:rsidTr="001F3A85">
        <w:trPr>
          <w:trHeight w:val="481"/>
        </w:trPr>
        <w:tc>
          <w:tcPr>
            <w:tcW w:w="332" w:type="pct"/>
            <w:vAlign w:val="center"/>
          </w:tcPr>
          <w:p w14:paraId="7728127D" w14:textId="77777777" w:rsidR="00AB3181" w:rsidRPr="00E97AD6" w:rsidRDefault="00AB3181" w:rsidP="00AB3181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3005" w:type="pct"/>
            <w:vAlign w:val="center"/>
          </w:tcPr>
          <w:p w14:paraId="575A2D1C" w14:textId="07BDC1A0" w:rsidR="00AB3181" w:rsidRPr="00E97AD6" w:rsidRDefault="00AB3181" w:rsidP="00AB3181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Il sistema installato deve essere in grado di dialogare e scambiare dati in modo bidirezionale, tramite protocolli standard (HL7/FHIR), con gli applicativi aziendali utilizzati per la gestione del magazzino centrale (amministrativo contabile o WMS) al fine di:</w:t>
            </w:r>
            <w:r w:rsidRPr="001F6B19">
              <w:rPr>
                <w:rFonts w:ascii="Arial" w:hAnsi="Arial" w:cs="Arial"/>
                <w:szCs w:val="20"/>
              </w:rPr>
              <w:br/>
              <w:t>- monitorare e gestire le scorte di reparto con generazione automatica delle richieste di riordino al magazzino centrale/ufficio ordini in base ai consumi reali</w:t>
            </w:r>
            <w:r w:rsidRPr="001F6B19">
              <w:rPr>
                <w:rFonts w:ascii="Arial" w:hAnsi="Arial" w:cs="Arial"/>
                <w:szCs w:val="20"/>
              </w:rPr>
              <w:br/>
              <w:t xml:space="preserve">- tracciare l'utilizzo dei materiali </w:t>
            </w:r>
            <w:r w:rsidRPr="001F6B19">
              <w:rPr>
                <w:rFonts w:ascii="Arial" w:hAnsi="Arial" w:cs="Arial"/>
                <w:szCs w:val="20"/>
              </w:rPr>
              <w:br/>
              <w:t>- integrarsi con eventuali banche dati in dotazione all'Azienda Sanitaria</w:t>
            </w:r>
          </w:p>
        </w:tc>
        <w:tc>
          <w:tcPr>
            <w:tcW w:w="725" w:type="pct"/>
            <w:vAlign w:val="center"/>
          </w:tcPr>
          <w:p w14:paraId="398173FF" w14:textId="77777777" w:rsidR="00AB3181" w:rsidRPr="00E97AD6" w:rsidRDefault="00AB3181" w:rsidP="00AB3181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364BDBE6" w14:textId="77777777" w:rsidR="00AB3181" w:rsidRPr="00E97AD6" w:rsidRDefault="00AB3181" w:rsidP="00AB3181">
            <w:pPr>
              <w:jc w:val="center"/>
              <w:rPr>
                <w:rFonts w:ascii="Arial" w:hAnsi="Arial" w:cs="Arial"/>
              </w:rPr>
            </w:pPr>
          </w:p>
        </w:tc>
      </w:tr>
      <w:tr w:rsidR="00AB3181" w:rsidRPr="00E97AD6" w14:paraId="20787C46" w14:textId="77777777" w:rsidTr="001F3A85">
        <w:trPr>
          <w:trHeight w:val="481"/>
        </w:trPr>
        <w:tc>
          <w:tcPr>
            <w:tcW w:w="332" w:type="pct"/>
            <w:vAlign w:val="center"/>
          </w:tcPr>
          <w:p w14:paraId="05B63537" w14:textId="77777777" w:rsidR="00AB3181" w:rsidRPr="00E97AD6" w:rsidRDefault="00AB3181" w:rsidP="00AB3181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3005" w:type="pct"/>
            <w:vAlign w:val="center"/>
          </w:tcPr>
          <w:p w14:paraId="3A243CF2" w14:textId="1222D8B1" w:rsidR="00AB3181" w:rsidRPr="00E97AD6" w:rsidRDefault="00AB3181" w:rsidP="00AB3181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Disponibilità procedura di backup di emergenza che permetta l’accesso anche in caso di blackout e guasti di rete dati</w:t>
            </w:r>
          </w:p>
        </w:tc>
        <w:tc>
          <w:tcPr>
            <w:tcW w:w="725" w:type="pct"/>
            <w:vAlign w:val="center"/>
          </w:tcPr>
          <w:p w14:paraId="1B42F213" w14:textId="77777777" w:rsidR="00AB3181" w:rsidRPr="00E97AD6" w:rsidRDefault="00AB3181" w:rsidP="00AB3181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724D746D" w14:textId="77777777" w:rsidR="00AB3181" w:rsidRPr="00E97AD6" w:rsidRDefault="00AB3181" w:rsidP="00AB3181">
            <w:pPr>
              <w:jc w:val="center"/>
              <w:rPr>
                <w:rFonts w:ascii="Arial" w:hAnsi="Arial" w:cs="Arial"/>
              </w:rPr>
            </w:pPr>
          </w:p>
        </w:tc>
      </w:tr>
      <w:tr w:rsidR="00AB3181" w:rsidRPr="00E97AD6" w14:paraId="20C74DF2" w14:textId="77777777" w:rsidTr="001F3A85">
        <w:trPr>
          <w:trHeight w:val="481"/>
        </w:trPr>
        <w:tc>
          <w:tcPr>
            <w:tcW w:w="332" w:type="pct"/>
            <w:vAlign w:val="center"/>
          </w:tcPr>
          <w:p w14:paraId="2098EF6B" w14:textId="1905F93C" w:rsidR="00AB3181" w:rsidRPr="00E97AD6" w:rsidRDefault="00AB3181" w:rsidP="00AB3181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</w:t>
            </w:r>
          </w:p>
        </w:tc>
        <w:tc>
          <w:tcPr>
            <w:tcW w:w="3005" w:type="pct"/>
            <w:vAlign w:val="center"/>
          </w:tcPr>
          <w:p w14:paraId="26259A4A" w14:textId="6AAB25D7" w:rsidR="00AB3181" w:rsidRPr="00E97AD6" w:rsidRDefault="00AB3181" w:rsidP="00AB3181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Reportistica dettagliata di tutte le operazioni eseguite, esportabile in formato compatibile con regolamento GDPR</w:t>
            </w:r>
          </w:p>
        </w:tc>
        <w:tc>
          <w:tcPr>
            <w:tcW w:w="725" w:type="pct"/>
            <w:vAlign w:val="center"/>
          </w:tcPr>
          <w:p w14:paraId="0B9CC820" w14:textId="77777777" w:rsidR="00AB3181" w:rsidRPr="00E97AD6" w:rsidRDefault="00AB3181" w:rsidP="00AB3181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18B632CB" w14:textId="77777777" w:rsidR="00AB3181" w:rsidRPr="00E97AD6" w:rsidRDefault="00AB3181" w:rsidP="00AB3181">
            <w:pPr>
              <w:jc w:val="center"/>
              <w:rPr>
                <w:rFonts w:ascii="Arial" w:hAnsi="Arial" w:cs="Arial"/>
              </w:rPr>
            </w:pPr>
          </w:p>
        </w:tc>
      </w:tr>
      <w:tr w:rsidR="00AB3181" w:rsidRPr="00E97AD6" w14:paraId="4D7D0D35" w14:textId="77777777" w:rsidTr="001F3A85">
        <w:trPr>
          <w:trHeight w:val="481"/>
        </w:trPr>
        <w:tc>
          <w:tcPr>
            <w:tcW w:w="332" w:type="pct"/>
            <w:vAlign w:val="center"/>
          </w:tcPr>
          <w:p w14:paraId="0B7FD403" w14:textId="51709301" w:rsidR="00AB3181" w:rsidRDefault="00AB3181" w:rsidP="00AB3181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</w:t>
            </w:r>
          </w:p>
        </w:tc>
        <w:tc>
          <w:tcPr>
            <w:tcW w:w="3005" w:type="pct"/>
            <w:vAlign w:val="center"/>
          </w:tcPr>
          <w:p w14:paraId="41F52073" w14:textId="65171DEC" w:rsidR="00AB3181" w:rsidRPr="00E97AD6" w:rsidRDefault="00AB3181" w:rsidP="00AB3181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Funzionalità di controllo scorte in tempo reale e avvisi automatici su prodotti in esaurimento e/o prossimi alla scadenza</w:t>
            </w:r>
          </w:p>
        </w:tc>
        <w:tc>
          <w:tcPr>
            <w:tcW w:w="725" w:type="pct"/>
            <w:vAlign w:val="center"/>
          </w:tcPr>
          <w:p w14:paraId="73EABFCE" w14:textId="77777777" w:rsidR="00AB3181" w:rsidRPr="00E97AD6" w:rsidRDefault="00AB3181" w:rsidP="00AB3181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0FCD2E7C" w14:textId="77777777" w:rsidR="00AB3181" w:rsidRPr="00E97AD6" w:rsidRDefault="00AB3181" w:rsidP="00AB3181">
            <w:pPr>
              <w:jc w:val="center"/>
              <w:rPr>
                <w:rFonts w:ascii="Arial" w:hAnsi="Arial" w:cs="Arial"/>
              </w:rPr>
            </w:pPr>
          </w:p>
        </w:tc>
      </w:tr>
      <w:tr w:rsidR="00AB3181" w:rsidRPr="00E97AD6" w14:paraId="3763E6F3" w14:textId="77777777" w:rsidTr="001F3A85">
        <w:trPr>
          <w:trHeight w:val="481"/>
        </w:trPr>
        <w:tc>
          <w:tcPr>
            <w:tcW w:w="332" w:type="pct"/>
            <w:vAlign w:val="center"/>
          </w:tcPr>
          <w:p w14:paraId="0B55E19C" w14:textId="20C8E30D" w:rsidR="00AB3181" w:rsidRDefault="00AB3181" w:rsidP="00AB3181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3005" w:type="pct"/>
            <w:vAlign w:val="center"/>
          </w:tcPr>
          <w:p w14:paraId="78BCCD53" w14:textId="3A9E2831" w:rsidR="00AB3181" w:rsidRPr="00E97AD6" w:rsidRDefault="00AB3181" w:rsidP="00AB3181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Supporto certificato post-vendita, manutenzione e aggiornamenti software (patch di sistema incluse) garantiti per tutto il periodo contrattuale.</w:t>
            </w:r>
          </w:p>
        </w:tc>
        <w:tc>
          <w:tcPr>
            <w:tcW w:w="725" w:type="pct"/>
            <w:vAlign w:val="center"/>
          </w:tcPr>
          <w:p w14:paraId="7E1DD712" w14:textId="77777777" w:rsidR="00AB3181" w:rsidRPr="00E97AD6" w:rsidRDefault="00AB3181" w:rsidP="00AB3181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59D0B95C" w14:textId="77777777" w:rsidR="00AB3181" w:rsidRPr="00E97AD6" w:rsidRDefault="00AB3181" w:rsidP="00AB3181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9445AE0" w14:textId="77777777" w:rsidR="007E1BF3" w:rsidRPr="00E97AD6" w:rsidRDefault="007E1BF3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p w14:paraId="5E5F2E39" w14:textId="77777777" w:rsidR="007E1BF3" w:rsidRPr="00E97AD6" w:rsidRDefault="007E1BF3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5914"/>
        <w:gridCol w:w="1392"/>
        <w:gridCol w:w="1805"/>
      </w:tblGrid>
      <w:tr w:rsidR="007E1BF3" w:rsidRPr="00E97AD6" w14:paraId="19EDB8B0" w14:textId="77777777" w:rsidTr="00EC0145">
        <w:trPr>
          <w:trHeight w:val="374"/>
          <w:tblHeader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7D1B4D" w14:textId="77777777" w:rsidR="007E1BF3" w:rsidRPr="00E97AD6" w:rsidRDefault="007E1BF3" w:rsidP="00EC0145">
            <w:pPr>
              <w:jc w:val="center"/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color w:val="000000"/>
              </w:rPr>
              <w:lastRenderedPageBreak/>
              <w:t>n°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8CFD3D" w14:textId="77777777" w:rsidR="007E1BF3" w:rsidRPr="00E97AD6" w:rsidRDefault="007E1BF3" w:rsidP="00EC0145">
            <w:pPr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lang w:eastAsia="it-IT"/>
              </w:rPr>
              <w:t>CARATTERISTICHE MIGLIORATIVE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DBE3B5" w14:textId="77777777" w:rsidR="007E1BF3" w:rsidRPr="00E97AD6" w:rsidRDefault="007E1BF3" w:rsidP="00EC0145">
            <w:pPr>
              <w:jc w:val="center"/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BBB425D" w14:textId="77777777" w:rsidR="007E1BF3" w:rsidRPr="00E97AD6" w:rsidRDefault="007E1BF3" w:rsidP="00EC0145">
            <w:pPr>
              <w:jc w:val="center"/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color w:val="000000"/>
              </w:rPr>
              <w:t>RIFERIMENTO PAGINA E/O PARAGRAFO (evidenziare la sezione nel corrispondente documento)</w:t>
            </w:r>
          </w:p>
        </w:tc>
      </w:tr>
      <w:tr w:rsidR="0081663E" w:rsidRPr="00E97AD6" w14:paraId="4697279B" w14:textId="77777777" w:rsidTr="00EC0145">
        <w:trPr>
          <w:trHeight w:val="41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2F5AE" w14:textId="13272F63" w:rsidR="0081663E" w:rsidRPr="00E97AD6" w:rsidRDefault="008350EF" w:rsidP="0081663E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.</w:t>
            </w:r>
            <w:r w:rsidR="0081663E" w:rsidRPr="00E97AD6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7E176" w14:textId="0EB612A0" w:rsidR="0081663E" w:rsidRPr="00E97AD6" w:rsidRDefault="0081663E" w:rsidP="0081663E">
            <w:pPr>
              <w:spacing w:line="280" w:lineRule="exact"/>
              <w:jc w:val="left"/>
              <w:rPr>
                <w:rFonts w:ascii="Arial" w:hAnsi="Arial" w:cs="Arial"/>
                <w:bCs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Presenza integrata nell'armadio di un sistema visuale che permetta di indicare la presenza di dispositivi scaduti, di prossima scadenza, in esaurimento e l'identificazione degli stessi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1501E" w14:textId="77777777" w:rsidR="0081663E" w:rsidRPr="00E97AD6" w:rsidRDefault="0081663E" w:rsidP="0081663E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B9099" w14:textId="77777777" w:rsidR="0081663E" w:rsidRPr="00E97AD6" w:rsidRDefault="0081663E" w:rsidP="0081663E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81663E" w:rsidRPr="00E97AD6" w14:paraId="20C41F06" w14:textId="77777777" w:rsidTr="00EC0145">
        <w:trPr>
          <w:trHeight w:val="39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7400C" w14:textId="6151A009" w:rsidR="0081663E" w:rsidRPr="00E97AD6" w:rsidRDefault="008350EF" w:rsidP="0081663E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.</w:t>
            </w:r>
            <w:r w:rsidR="0081663E" w:rsidRPr="00E97AD6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53D11" w14:textId="77777777" w:rsidR="0081663E" w:rsidRPr="00DC77A4" w:rsidRDefault="0081663E" w:rsidP="0081663E">
            <w:pPr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Formazione rivolta al responsabile della logistica sanitaria aziendale. Saranno privilegiate soluzioni formative – della durata minima di 50 ore – con rilascio di attestato da parte di un ente formatore riconosciuto. Saranno valutati:</w:t>
            </w:r>
          </w:p>
          <w:p w14:paraId="5034B72D" w14:textId="77777777" w:rsidR="0081663E" w:rsidRPr="00DC77A4" w:rsidRDefault="0081663E" w:rsidP="0081663E">
            <w:pPr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- training on the job (formatore = fornitore) (C</w:t>
            </w:r>
            <w:r w:rsidRPr="00DC77A4">
              <w:rPr>
                <w:rFonts w:ascii="Arial" w:hAnsi="Arial" w:cs="Arial"/>
                <w:color w:val="000000"/>
                <w:szCs w:val="20"/>
                <w:vertAlign w:val="subscript"/>
              </w:rPr>
              <w:t xml:space="preserve">1.2 </w:t>
            </w:r>
            <w:r w:rsidRPr="00DC77A4">
              <w:rPr>
                <w:rFonts w:ascii="Arial" w:hAnsi="Arial" w:cs="Arial"/>
                <w:color w:val="000000"/>
                <w:szCs w:val="20"/>
              </w:rPr>
              <w:t>= 0,2)</w:t>
            </w:r>
          </w:p>
          <w:p w14:paraId="116418E2" w14:textId="77777777" w:rsidR="0081663E" w:rsidRPr="00DC77A4" w:rsidRDefault="0081663E" w:rsidP="0081663E">
            <w:pPr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- formazione ad hoc presso sede aziendale impartita da personale dedicato del fornitore (C</w:t>
            </w:r>
            <w:r w:rsidRPr="00DC77A4">
              <w:rPr>
                <w:rFonts w:ascii="Arial" w:hAnsi="Arial" w:cs="Arial"/>
                <w:color w:val="000000"/>
                <w:szCs w:val="20"/>
                <w:vertAlign w:val="subscript"/>
              </w:rPr>
              <w:t xml:space="preserve">1.2 </w:t>
            </w:r>
            <w:r w:rsidRPr="00DC77A4">
              <w:rPr>
                <w:rFonts w:ascii="Arial" w:hAnsi="Arial" w:cs="Arial"/>
                <w:color w:val="000000"/>
                <w:szCs w:val="20"/>
              </w:rPr>
              <w:t>= 0,4)</w:t>
            </w:r>
          </w:p>
          <w:p w14:paraId="481B6048" w14:textId="77777777" w:rsidR="0081663E" w:rsidRPr="00DC77A4" w:rsidRDefault="0081663E" w:rsidP="0081663E">
            <w:pPr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- formazione esterna impartita da enti formatori privati con rilascio di attestato (C</w:t>
            </w:r>
            <w:r w:rsidRPr="00DC77A4">
              <w:rPr>
                <w:rFonts w:ascii="Arial" w:hAnsi="Arial" w:cs="Arial"/>
                <w:color w:val="000000"/>
                <w:szCs w:val="20"/>
                <w:vertAlign w:val="subscript"/>
              </w:rPr>
              <w:t xml:space="preserve">1.2 </w:t>
            </w:r>
            <w:r w:rsidRPr="00DC77A4">
              <w:rPr>
                <w:rFonts w:ascii="Arial" w:hAnsi="Arial" w:cs="Arial"/>
                <w:color w:val="000000"/>
                <w:szCs w:val="20"/>
              </w:rPr>
              <w:t>= 0,6)</w:t>
            </w:r>
          </w:p>
          <w:p w14:paraId="5D497D40" w14:textId="77777777" w:rsidR="0081663E" w:rsidRPr="00DC77A4" w:rsidRDefault="0081663E" w:rsidP="0081663E">
            <w:pPr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- formazione universitaria - Master I livello specifico per logistica (C</w:t>
            </w:r>
            <w:r w:rsidRPr="00DC77A4">
              <w:rPr>
                <w:rFonts w:ascii="Arial" w:hAnsi="Arial" w:cs="Arial"/>
                <w:color w:val="000000"/>
                <w:szCs w:val="20"/>
                <w:vertAlign w:val="subscript"/>
              </w:rPr>
              <w:t xml:space="preserve">1.2 </w:t>
            </w:r>
            <w:r w:rsidRPr="00DC77A4">
              <w:rPr>
                <w:rFonts w:ascii="Arial" w:hAnsi="Arial" w:cs="Arial"/>
                <w:color w:val="000000"/>
                <w:szCs w:val="20"/>
              </w:rPr>
              <w:t>= 0,8)</w:t>
            </w:r>
          </w:p>
          <w:p w14:paraId="6FC0E4EC" w14:textId="6756EAF2" w:rsidR="0081663E" w:rsidRPr="00E97AD6" w:rsidRDefault="0081663E" w:rsidP="0081663E">
            <w:pPr>
              <w:spacing w:line="280" w:lineRule="exact"/>
              <w:jc w:val="left"/>
              <w:rPr>
                <w:rFonts w:ascii="Arial" w:hAnsi="Arial" w:cs="Arial"/>
                <w:bCs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- formazione universitaria - Master II livello specifico per logistica (C</w:t>
            </w:r>
            <w:r w:rsidRPr="00DC77A4">
              <w:rPr>
                <w:rFonts w:ascii="Arial" w:hAnsi="Arial" w:cs="Arial"/>
                <w:color w:val="000000"/>
                <w:szCs w:val="20"/>
                <w:vertAlign w:val="subscript"/>
              </w:rPr>
              <w:t xml:space="preserve">1.2 </w:t>
            </w:r>
            <w:r w:rsidRPr="00DC77A4">
              <w:rPr>
                <w:rFonts w:ascii="Arial" w:hAnsi="Arial" w:cs="Arial"/>
                <w:color w:val="000000"/>
                <w:szCs w:val="20"/>
              </w:rPr>
              <w:t>= 1)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B2666" w14:textId="77777777" w:rsidR="0081663E" w:rsidRPr="00E97AD6" w:rsidRDefault="0081663E" w:rsidP="0081663E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CE9D9" w14:textId="77777777" w:rsidR="0081663E" w:rsidRPr="00E97AD6" w:rsidRDefault="0081663E" w:rsidP="0081663E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81663E" w:rsidRPr="00E97AD6" w14:paraId="0A3B1018" w14:textId="77777777" w:rsidTr="00EC0145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E6DFF4" w14:textId="13756685" w:rsidR="0081663E" w:rsidRPr="00E97AD6" w:rsidRDefault="008350EF" w:rsidP="0081663E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.</w:t>
            </w:r>
            <w:r w:rsidR="0081663E" w:rsidRPr="00E97AD6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8038EF" w14:textId="77777777" w:rsidR="0081663E" w:rsidRPr="00DC77A4" w:rsidRDefault="0081663E" w:rsidP="0081663E">
            <w:pPr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Tempo di intervento in loco su chiamata durante la garanzia ed il contratto di manutenzione full-risk (</w:t>
            </w:r>
            <w:proofErr w:type="spellStart"/>
            <w:r w:rsidRPr="00DC77A4">
              <w:rPr>
                <w:rFonts w:ascii="Arial" w:hAnsi="Arial" w:cs="Arial"/>
                <w:color w:val="000000"/>
                <w:szCs w:val="20"/>
              </w:rPr>
              <w:t>sw</w:t>
            </w:r>
            <w:proofErr w:type="spellEnd"/>
            <w:r w:rsidRPr="00DC77A4">
              <w:rPr>
                <w:rFonts w:ascii="Arial" w:hAnsi="Arial" w:cs="Arial"/>
                <w:color w:val="000000"/>
                <w:szCs w:val="20"/>
              </w:rPr>
              <w:t xml:space="preserve"> e </w:t>
            </w:r>
            <w:proofErr w:type="spellStart"/>
            <w:r w:rsidRPr="00DC77A4">
              <w:rPr>
                <w:rFonts w:ascii="Arial" w:hAnsi="Arial" w:cs="Arial"/>
                <w:color w:val="000000"/>
                <w:szCs w:val="20"/>
              </w:rPr>
              <w:t>hw</w:t>
            </w:r>
            <w:proofErr w:type="spellEnd"/>
            <w:r w:rsidRPr="00DC77A4">
              <w:rPr>
                <w:rFonts w:ascii="Arial" w:hAnsi="Arial" w:cs="Arial"/>
                <w:color w:val="000000"/>
                <w:szCs w:val="20"/>
              </w:rPr>
              <w:t>):</w:t>
            </w:r>
          </w:p>
          <w:p w14:paraId="2E14D555" w14:textId="77777777" w:rsidR="0081663E" w:rsidRPr="00DC77A4" w:rsidRDefault="0081663E" w:rsidP="0081663E">
            <w:pPr>
              <w:pStyle w:val="Paragrafoelenco"/>
              <w:numPr>
                <w:ilvl w:val="0"/>
                <w:numId w:val="4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 w:val="20"/>
                <w:szCs w:val="20"/>
              </w:rPr>
              <w:t>4 ore &lt; t &lt; 8 ore (C</w:t>
            </w:r>
            <w:r w:rsidRPr="00DC77A4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 xml:space="preserve">1.3 </w:t>
            </w:r>
            <w:r w:rsidRPr="00DC77A4">
              <w:rPr>
                <w:rFonts w:ascii="Arial" w:hAnsi="Arial" w:cs="Arial"/>
                <w:color w:val="000000"/>
                <w:sz w:val="20"/>
                <w:szCs w:val="20"/>
              </w:rPr>
              <w:t>= 0,5)</w:t>
            </w:r>
          </w:p>
          <w:p w14:paraId="1A2A6504" w14:textId="7048F3AB" w:rsidR="0081663E" w:rsidRPr="00E97AD6" w:rsidRDefault="0081663E" w:rsidP="0081663E">
            <w:pPr>
              <w:pStyle w:val="Paragrafoelenco"/>
              <w:numPr>
                <w:ilvl w:val="0"/>
                <w:numId w:val="40"/>
              </w:numPr>
              <w:rPr>
                <w:rFonts w:ascii="Arial" w:hAnsi="Arial" w:cs="Arial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 w:val="20"/>
                <w:szCs w:val="20"/>
              </w:rPr>
              <w:t>t ≤ 4 ore (C</w:t>
            </w:r>
            <w:r w:rsidRPr="00DC77A4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 xml:space="preserve">1.3 </w:t>
            </w:r>
            <w:r w:rsidRPr="00DC77A4">
              <w:rPr>
                <w:rFonts w:ascii="Arial" w:hAnsi="Arial" w:cs="Arial"/>
                <w:color w:val="000000"/>
                <w:sz w:val="20"/>
                <w:szCs w:val="20"/>
              </w:rPr>
              <w:t>= 1)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207F8" w14:textId="77777777" w:rsidR="0081663E" w:rsidRPr="00E97AD6" w:rsidRDefault="0081663E" w:rsidP="0081663E">
            <w:pPr>
              <w:jc w:val="center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893CE" w14:textId="77777777" w:rsidR="0081663E" w:rsidRPr="00E97AD6" w:rsidRDefault="0081663E" w:rsidP="0081663E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81663E" w:rsidRPr="00E97AD6" w14:paraId="62DAF7A0" w14:textId="77777777" w:rsidTr="00EC0145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E51C6C" w14:textId="19EAA95A" w:rsidR="0081663E" w:rsidRPr="00E97AD6" w:rsidRDefault="008350EF" w:rsidP="0081663E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.</w:t>
            </w:r>
            <w:r w:rsidR="0081663E" w:rsidRPr="00E97AD6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B8E680" w14:textId="77777777" w:rsidR="0081663E" w:rsidRPr="00DC77A4" w:rsidRDefault="0081663E" w:rsidP="0081663E">
            <w:pPr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Ampiezza di gamma. Numero di soluzioni disponibili rispetto ai volumi riportati nelle tabelle dell'Allegato 13:</w:t>
            </w:r>
          </w:p>
          <w:p w14:paraId="056F8E40" w14:textId="77777777" w:rsidR="0081663E" w:rsidRPr="00DC77A4" w:rsidRDefault="0081663E" w:rsidP="0081663E">
            <w:pPr>
              <w:pStyle w:val="Paragrafoelenco"/>
              <w:numPr>
                <w:ilvl w:val="0"/>
                <w:numId w:val="4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 w:val="20"/>
                <w:szCs w:val="20"/>
              </w:rPr>
              <w:t>3 ≤ numero di soluzioni disponibili &lt; 5 (C</w:t>
            </w:r>
            <w:r w:rsidRPr="00DC77A4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 xml:space="preserve">1.4 </w:t>
            </w:r>
            <w:r w:rsidRPr="00DC77A4">
              <w:rPr>
                <w:rFonts w:ascii="Arial" w:hAnsi="Arial" w:cs="Arial"/>
                <w:color w:val="000000"/>
                <w:sz w:val="20"/>
                <w:szCs w:val="20"/>
              </w:rPr>
              <w:t>= 0,5)</w:t>
            </w:r>
          </w:p>
          <w:p w14:paraId="23B0E73F" w14:textId="77777777" w:rsidR="0081663E" w:rsidRPr="00DC77A4" w:rsidRDefault="0081663E" w:rsidP="0081663E">
            <w:pPr>
              <w:pStyle w:val="Paragrafoelenco"/>
              <w:numPr>
                <w:ilvl w:val="0"/>
                <w:numId w:val="4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 w:val="20"/>
                <w:szCs w:val="20"/>
              </w:rPr>
              <w:t>5 ≤ numero di soluzioni disponibili &lt; 8 (C</w:t>
            </w:r>
            <w:r w:rsidRPr="00DC77A4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 xml:space="preserve">1.4 </w:t>
            </w:r>
            <w:r w:rsidRPr="00DC77A4">
              <w:rPr>
                <w:rFonts w:ascii="Arial" w:hAnsi="Arial" w:cs="Arial"/>
                <w:color w:val="000000"/>
                <w:sz w:val="20"/>
                <w:szCs w:val="20"/>
              </w:rPr>
              <w:t>= 0,7)</w:t>
            </w:r>
          </w:p>
          <w:p w14:paraId="6E801B72" w14:textId="54A425FD" w:rsidR="0081663E" w:rsidRPr="00E97AD6" w:rsidRDefault="0081663E" w:rsidP="0081663E">
            <w:pPr>
              <w:jc w:val="left"/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numero di soluzioni disponibili = 8 (C</w:t>
            </w:r>
            <w:r w:rsidRPr="00DC77A4">
              <w:rPr>
                <w:rFonts w:ascii="Arial" w:hAnsi="Arial" w:cs="Arial"/>
                <w:color w:val="000000"/>
                <w:szCs w:val="20"/>
                <w:vertAlign w:val="subscript"/>
              </w:rPr>
              <w:t xml:space="preserve">1.4 </w:t>
            </w:r>
            <w:r w:rsidRPr="00DC77A4">
              <w:rPr>
                <w:rFonts w:ascii="Arial" w:hAnsi="Arial" w:cs="Arial"/>
                <w:color w:val="000000"/>
                <w:szCs w:val="20"/>
              </w:rPr>
              <w:t>= 1)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9D7CE" w14:textId="77777777" w:rsidR="0081663E" w:rsidRPr="00E97AD6" w:rsidRDefault="0081663E" w:rsidP="0081663E">
            <w:pPr>
              <w:jc w:val="center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8C92F" w14:textId="77777777" w:rsidR="0081663E" w:rsidRPr="00E97AD6" w:rsidRDefault="0081663E" w:rsidP="0081663E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81663E" w:rsidRPr="00E97AD6" w14:paraId="4DF70E63" w14:textId="77777777" w:rsidTr="00EC0145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A9004" w14:textId="5A6F9B8A" w:rsidR="0081663E" w:rsidRPr="00E97AD6" w:rsidRDefault="008350EF" w:rsidP="0081663E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.</w:t>
            </w:r>
            <w:r w:rsidR="0081663E" w:rsidRPr="00E97AD6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A997" w14:textId="38524D67" w:rsidR="0081663E" w:rsidRPr="00E97AD6" w:rsidRDefault="0081663E" w:rsidP="0081663E">
            <w:pPr>
              <w:jc w:val="left"/>
              <w:rPr>
                <w:rFonts w:ascii="Arial" w:hAnsi="Arial" w:cs="Arial"/>
                <w:szCs w:val="20"/>
                <w:lang w:eastAsia="it-IT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Fornitura di un software di micro-logistica progettato per ottimizzare la gestione della logistica di reparto e integrato con gli armadi e i carrelli, ove presenti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DF246" w14:textId="77777777" w:rsidR="0081663E" w:rsidRPr="00E97AD6" w:rsidRDefault="0081663E" w:rsidP="0081663E">
            <w:pPr>
              <w:jc w:val="center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46156" w14:textId="77777777" w:rsidR="0081663E" w:rsidRPr="00E97AD6" w:rsidRDefault="0081663E" w:rsidP="0081663E">
            <w:pPr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6802EE3A" w14:textId="77777777" w:rsidR="007E1BF3" w:rsidRPr="00E97AD6" w:rsidRDefault="007E1BF3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p w14:paraId="537A1A29" w14:textId="77777777" w:rsidR="007E1BF3" w:rsidRPr="00E97AD6" w:rsidRDefault="007E1BF3" w:rsidP="007E1BF3">
      <w:pPr>
        <w:widowControl/>
        <w:suppressAutoHyphens w:val="0"/>
        <w:autoSpaceDE/>
        <w:spacing w:line="240" w:lineRule="auto"/>
        <w:jc w:val="left"/>
        <w:rPr>
          <w:rFonts w:ascii="Arial" w:hAnsi="Arial" w:cs="Arial"/>
          <w:b/>
          <w:caps/>
          <w:sz w:val="22"/>
          <w:szCs w:val="22"/>
        </w:rPr>
      </w:pPr>
    </w:p>
    <w:p w14:paraId="6348FB72" w14:textId="0E4A70BD" w:rsidR="007E1BF3" w:rsidRDefault="007E1BF3">
      <w:pPr>
        <w:widowControl/>
        <w:suppressAutoHyphens w:val="0"/>
        <w:autoSpaceDE/>
        <w:spacing w:line="240" w:lineRule="auto"/>
        <w:jc w:val="left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br w:type="page"/>
      </w:r>
    </w:p>
    <w:p w14:paraId="4BC5DC7C" w14:textId="57926D2B" w:rsidR="007E1BF3" w:rsidRPr="00E97AD6" w:rsidRDefault="007E1BF3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  <w:r w:rsidRPr="00E97AD6">
        <w:rPr>
          <w:rFonts w:ascii="Arial" w:hAnsi="Arial" w:cs="Arial"/>
          <w:b/>
          <w:sz w:val="22"/>
          <w:szCs w:val="22"/>
        </w:rPr>
        <w:lastRenderedPageBreak/>
        <w:t xml:space="preserve">Lotto </w:t>
      </w:r>
      <w:r w:rsidR="005220BD">
        <w:rPr>
          <w:rFonts w:ascii="Arial" w:hAnsi="Arial" w:cs="Arial"/>
          <w:b/>
          <w:sz w:val="22"/>
          <w:szCs w:val="22"/>
        </w:rPr>
        <w:t>5</w:t>
      </w:r>
      <w:r w:rsidRPr="00E97AD6">
        <w:rPr>
          <w:rFonts w:ascii="Arial" w:hAnsi="Arial" w:cs="Arial"/>
          <w:b/>
          <w:sz w:val="22"/>
          <w:szCs w:val="22"/>
        </w:rPr>
        <w:t xml:space="preserve"> – </w:t>
      </w:r>
      <w:r w:rsidR="0099753E" w:rsidRPr="0099753E">
        <w:rPr>
          <w:rFonts w:ascii="Arial" w:hAnsi="Arial" w:cs="Arial"/>
          <w:b/>
          <w:sz w:val="22"/>
          <w:szCs w:val="22"/>
        </w:rPr>
        <w:t>Carrello automatizzato</w:t>
      </w:r>
    </w:p>
    <w:p w14:paraId="00A84F47" w14:textId="77777777" w:rsidR="007E1BF3" w:rsidRPr="00E97AD6" w:rsidRDefault="007E1BF3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5813" w:type="pct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5771"/>
        <w:gridCol w:w="1392"/>
        <w:gridCol w:w="1802"/>
      </w:tblGrid>
      <w:tr w:rsidR="007E1BF3" w:rsidRPr="00E97AD6" w14:paraId="176B9402" w14:textId="77777777" w:rsidTr="001B7DCB">
        <w:trPr>
          <w:trHeight w:val="374"/>
          <w:tblHeader/>
        </w:trPr>
        <w:tc>
          <w:tcPr>
            <w:tcW w:w="332" w:type="pct"/>
            <w:shd w:val="clear" w:color="000000" w:fill="D9D9D9"/>
            <w:vAlign w:val="center"/>
            <w:hideMark/>
          </w:tcPr>
          <w:p w14:paraId="53F5FC2E" w14:textId="77777777" w:rsidR="007E1BF3" w:rsidRPr="00E97AD6" w:rsidRDefault="007E1BF3" w:rsidP="00EC0145">
            <w:pPr>
              <w:jc w:val="center"/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005" w:type="pct"/>
            <w:shd w:val="clear" w:color="000000" w:fill="D9D9D9"/>
            <w:vAlign w:val="center"/>
            <w:hideMark/>
          </w:tcPr>
          <w:p w14:paraId="1ED8630E" w14:textId="77777777" w:rsidR="007E1BF3" w:rsidRPr="00E97AD6" w:rsidRDefault="007E1BF3" w:rsidP="00EC0145">
            <w:pPr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lang w:eastAsia="it-IT"/>
              </w:rPr>
              <w:t>CARATTERISTICHE MINIME</w:t>
            </w:r>
          </w:p>
        </w:tc>
        <w:tc>
          <w:tcPr>
            <w:tcW w:w="725" w:type="pct"/>
            <w:shd w:val="clear" w:color="000000" w:fill="D9D9D9"/>
            <w:vAlign w:val="center"/>
            <w:hideMark/>
          </w:tcPr>
          <w:p w14:paraId="6E5CD611" w14:textId="77777777" w:rsidR="007E1BF3" w:rsidRPr="00E97AD6" w:rsidRDefault="007E1BF3" w:rsidP="00EC0145">
            <w:pPr>
              <w:jc w:val="center"/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938" w:type="pct"/>
            <w:shd w:val="clear" w:color="000000" w:fill="D9D9D9"/>
          </w:tcPr>
          <w:p w14:paraId="7A8D3D0A" w14:textId="77777777" w:rsidR="007E1BF3" w:rsidRPr="00E97AD6" w:rsidRDefault="007E1BF3" w:rsidP="00EC0145">
            <w:pPr>
              <w:jc w:val="center"/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color w:val="000000"/>
              </w:rPr>
              <w:t>RIFERIMENTO PAGINA E/O PARAGRAFO (evidenziare la sezione nel corrispondente documento)</w:t>
            </w:r>
          </w:p>
        </w:tc>
      </w:tr>
      <w:tr w:rsidR="00122BB1" w:rsidRPr="00E97AD6" w14:paraId="1B0C9AA7" w14:textId="77777777" w:rsidTr="001B7DCB">
        <w:trPr>
          <w:trHeight w:val="411"/>
        </w:trPr>
        <w:tc>
          <w:tcPr>
            <w:tcW w:w="332" w:type="pct"/>
            <w:vAlign w:val="center"/>
          </w:tcPr>
          <w:p w14:paraId="1519CF72" w14:textId="77777777" w:rsidR="00122BB1" w:rsidRPr="00E97AD6" w:rsidRDefault="00122BB1" w:rsidP="00122BB1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005" w:type="pct"/>
            <w:vAlign w:val="center"/>
          </w:tcPr>
          <w:p w14:paraId="1A37FD2B" w14:textId="6C62B2B7" w:rsidR="00122BB1" w:rsidRPr="00E97AD6" w:rsidRDefault="00122BB1" w:rsidP="00122BB1">
            <w:pPr>
              <w:spacing w:line="280" w:lineRule="exac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Sistema di accesso controllato (es. username e password, badge, PIN, autenticazione biometrica)</w:t>
            </w:r>
          </w:p>
        </w:tc>
        <w:tc>
          <w:tcPr>
            <w:tcW w:w="725" w:type="pct"/>
            <w:vAlign w:val="center"/>
          </w:tcPr>
          <w:p w14:paraId="70F8094C" w14:textId="77777777" w:rsidR="00122BB1" w:rsidRPr="00E97AD6" w:rsidRDefault="00122BB1" w:rsidP="00122B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8" w:type="pct"/>
            <w:vAlign w:val="center"/>
          </w:tcPr>
          <w:p w14:paraId="7689AF07" w14:textId="77777777" w:rsidR="00122BB1" w:rsidRPr="00E97AD6" w:rsidRDefault="00122BB1" w:rsidP="00122BB1">
            <w:pPr>
              <w:jc w:val="center"/>
              <w:rPr>
                <w:rFonts w:ascii="Arial" w:hAnsi="Arial" w:cs="Arial"/>
              </w:rPr>
            </w:pPr>
          </w:p>
        </w:tc>
      </w:tr>
      <w:tr w:rsidR="00122BB1" w:rsidRPr="00E97AD6" w14:paraId="0BA52E90" w14:textId="77777777" w:rsidTr="001B7DCB">
        <w:trPr>
          <w:trHeight w:val="393"/>
        </w:trPr>
        <w:tc>
          <w:tcPr>
            <w:tcW w:w="332" w:type="pct"/>
            <w:vAlign w:val="center"/>
          </w:tcPr>
          <w:p w14:paraId="4D95BCED" w14:textId="77777777" w:rsidR="00122BB1" w:rsidRPr="00E97AD6" w:rsidRDefault="00122BB1" w:rsidP="00122BB1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005" w:type="pct"/>
            <w:vAlign w:val="center"/>
          </w:tcPr>
          <w:p w14:paraId="047DBC26" w14:textId="3998B96E" w:rsidR="00122BB1" w:rsidRPr="00E97AD6" w:rsidRDefault="00122BB1" w:rsidP="00122BB1">
            <w:pPr>
              <w:spacing w:line="280" w:lineRule="exac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Scomparti modulari e regolabili per farmaci, dispositivi medici e DPI, con identificazione tramite codici a barre/QR-code e/o RFID e/o tecnologia IoT</w:t>
            </w:r>
          </w:p>
        </w:tc>
        <w:tc>
          <w:tcPr>
            <w:tcW w:w="725" w:type="pct"/>
            <w:vAlign w:val="center"/>
          </w:tcPr>
          <w:p w14:paraId="66A7AE6E" w14:textId="77777777" w:rsidR="00122BB1" w:rsidRPr="00E97AD6" w:rsidRDefault="00122BB1" w:rsidP="00122B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8" w:type="pct"/>
            <w:vAlign w:val="center"/>
          </w:tcPr>
          <w:p w14:paraId="49DBADBE" w14:textId="77777777" w:rsidR="00122BB1" w:rsidRPr="00E97AD6" w:rsidRDefault="00122BB1" w:rsidP="00122BB1">
            <w:pPr>
              <w:jc w:val="center"/>
              <w:rPr>
                <w:rFonts w:ascii="Arial" w:hAnsi="Arial" w:cs="Arial"/>
              </w:rPr>
            </w:pPr>
          </w:p>
        </w:tc>
      </w:tr>
      <w:tr w:rsidR="00122BB1" w:rsidRPr="00E97AD6" w14:paraId="0D13453D" w14:textId="77777777" w:rsidTr="001B7DCB">
        <w:trPr>
          <w:trHeight w:val="481"/>
        </w:trPr>
        <w:tc>
          <w:tcPr>
            <w:tcW w:w="332" w:type="pct"/>
            <w:vAlign w:val="center"/>
          </w:tcPr>
          <w:p w14:paraId="5AF80A4D" w14:textId="77777777" w:rsidR="00122BB1" w:rsidRPr="00E97AD6" w:rsidRDefault="00122BB1" w:rsidP="00122BB1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3005" w:type="pct"/>
            <w:vAlign w:val="center"/>
          </w:tcPr>
          <w:p w14:paraId="78B00A74" w14:textId="50B0437B" w:rsidR="00122BB1" w:rsidRPr="00E97AD6" w:rsidRDefault="00122BB1" w:rsidP="00122BB1">
            <w:pPr>
              <w:spacing w:line="280" w:lineRule="exact"/>
              <w:rPr>
                <w:rFonts w:ascii="Arial" w:hAnsi="Arial" w:cs="Arial"/>
                <w:szCs w:val="20"/>
              </w:rPr>
            </w:pPr>
            <w:r w:rsidRPr="001F6B19">
              <w:rPr>
                <w:rFonts w:ascii="Arial" w:hAnsi="Arial" w:cs="Arial"/>
                <w:szCs w:val="20"/>
              </w:rPr>
              <w:t>Sistema di monitoraggio in tempo reale del contenuto del carrello</w:t>
            </w:r>
          </w:p>
        </w:tc>
        <w:tc>
          <w:tcPr>
            <w:tcW w:w="725" w:type="pct"/>
            <w:vAlign w:val="center"/>
          </w:tcPr>
          <w:p w14:paraId="148E0638" w14:textId="77777777" w:rsidR="00122BB1" w:rsidRPr="00E97AD6" w:rsidRDefault="00122BB1" w:rsidP="00122BB1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27915269" w14:textId="77777777" w:rsidR="00122BB1" w:rsidRPr="00E97AD6" w:rsidRDefault="00122BB1" w:rsidP="00122BB1">
            <w:pPr>
              <w:jc w:val="center"/>
              <w:rPr>
                <w:rFonts w:ascii="Arial" w:hAnsi="Arial" w:cs="Arial"/>
              </w:rPr>
            </w:pPr>
          </w:p>
        </w:tc>
      </w:tr>
      <w:tr w:rsidR="00122BB1" w:rsidRPr="00E97AD6" w14:paraId="757593B3" w14:textId="77777777" w:rsidTr="001B7DCB">
        <w:trPr>
          <w:trHeight w:val="481"/>
        </w:trPr>
        <w:tc>
          <w:tcPr>
            <w:tcW w:w="332" w:type="pct"/>
            <w:vAlign w:val="center"/>
          </w:tcPr>
          <w:p w14:paraId="3753E664" w14:textId="77777777" w:rsidR="00122BB1" w:rsidRPr="00E97AD6" w:rsidRDefault="00122BB1" w:rsidP="00122BB1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3005" w:type="pct"/>
            <w:vAlign w:val="center"/>
          </w:tcPr>
          <w:p w14:paraId="28BA4AC5" w14:textId="11D61731" w:rsidR="00122BB1" w:rsidRPr="00E97AD6" w:rsidRDefault="00122BB1" w:rsidP="00122BB1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Ruote girevoli con freni e impugnature ergonomiche</w:t>
            </w:r>
          </w:p>
        </w:tc>
        <w:tc>
          <w:tcPr>
            <w:tcW w:w="725" w:type="pct"/>
            <w:vAlign w:val="center"/>
          </w:tcPr>
          <w:p w14:paraId="0DD32323" w14:textId="77777777" w:rsidR="00122BB1" w:rsidRPr="00E97AD6" w:rsidRDefault="00122BB1" w:rsidP="00122BB1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77F7B8B3" w14:textId="77777777" w:rsidR="00122BB1" w:rsidRPr="00E97AD6" w:rsidRDefault="00122BB1" w:rsidP="00122BB1">
            <w:pPr>
              <w:jc w:val="center"/>
              <w:rPr>
                <w:rFonts w:ascii="Arial" w:hAnsi="Arial" w:cs="Arial"/>
              </w:rPr>
            </w:pPr>
          </w:p>
        </w:tc>
      </w:tr>
      <w:tr w:rsidR="00122BB1" w:rsidRPr="00E97AD6" w14:paraId="1EA3E594" w14:textId="77777777" w:rsidTr="001B7DCB">
        <w:trPr>
          <w:trHeight w:val="481"/>
        </w:trPr>
        <w:tc>
          <w:tcPr>
            <w:tcW w:w="332" w:type="pct"/>
            <w:vAlign w:val="center"/>
          </w:tcPr>
          <w:p w14:paraId="3AB030CA" w14:textId="77777777" w:rsidR="00122BB1" w:rsidRPr="00E97AD6" w:rsidRDefault="00122BB1" w:rsidP="00122BB1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3005" w:type="pct"/>
            <w:vAlign w:val="center"/>
          </w:tcPr>
          <w:p w14:paraId="144C8B7A" w14:textId="26DA8386" w:rsidR="00122BB1" w:rsidRPr="00E97AD6" w:rsidRDefault="00122BB1" w:rsidP="00122BB1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Sistema in grado di garantire interoperabilità con sistemi informativi ospedalieri e con gli armadi di reparto tramite protocolli standard (HL7/FHIR)</w:t>
            </w:r>
          </w:p>
        </w:tc>
        <w:tc>
          <w:tcPr>
            <w:tcW w:w="725" w:type="pct"/>
            <w:vAlign w:val="center"/>
          </w:tcPr>
          <w:p w14:paraId="578F95D8" w14:textId="77777777" w:rsidR="00122BB1" w:rsidRPr="00E97AD6" w:rsidRDefault="00122BB1" w:rsidP="00122BB1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3A746718" w14:textId="77777777" w:rsidR="00122BB1" w:rsidRPr="00E97AD6" w:rsidRDefault="00122BB1" w:rsidP="00122BB1">
            <w:pPr>
              <w:jc w:val="center"/>
              <w:rPr>
                <w:rFonts w:ascii="Arial" w:hAnsi="Arial" w:cs="Arial"/>
              </w:rPr>
            </w:pPr>
          </w:p>
        </w:tc>
      </w:tr>
      <w:tr w:rsidR="00122BB1" w:rsidRPr="00E97AD6" w14:paraId="3AB50D62" w14:textId="77777777" w:rsidTr="001B7DCB">
        <w:trPr>
          <w:trHeight w:val="481"/>
        </w:trPr>
        <w:tc>
          <w:tcPr>
            <w:tcW w:w="332" w:type="pct"/>
            <w:vAlign w:val="center"/>
          </w:tcPr>
          <w:p w14:paraId="10AB1AC9" w14:textId="77777777" w:rsidR="00122BB1" w:rsidRPr="00E97AD6" w:rsidRDefault="00122BB1" w:rsidP="00122BB1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3005" w:type="pct"/>
            <w:vAlign w:val="center"/>
          </w:tcPr>
          <w:p w14:paraId="0F2F5775" w14:textId="67911511" w:rsidR="00122BB1" w:rsidRPr="00E97AD6" w:rsidRDefault="00122BB1" w:rsidP="00122BB1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Interfaccia utente touchscreen (&gt;=8") per gestione carichi e scarichi</w:t>
            </w:r>
          </w:p>
        </w:tc>
        <w:tc>
          <w:tcPr>
            <w:tcW w:w="725" w:type="pct"/>
            <w:vAlign w:val="center"/>
          </w:tcPr>
          <w:p w14:paraId="263ACD17" w14:textId="77777777" w:rsidR="00122BB1" w:rsidRPr="00E97AD6" w:rsidRDefault="00122BB1" w:rsidP="00122BB1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38DABDED" w14:textId="77777777" w:rsidR="00122BB1" w:rsidRPr="00E97AD6" w:rsidRDefault="00122BB1" w:rsidP="00122BB1">
            <w:pPr>
              <w:jc w:val="center"/>
              <w:rPr>
                <w:rFonts w:ascii="Arial" w:hAnsi="Arial" w:cs="Arial"/>
              </w:rPr>
            </w:pPr>
          </w:p>
        </w:tc>
      </w:tr>
      <w:tr w:rsidR="00122BB1" w:rsidRPr="00E97AD6" w14:paraId="218BDAF7" w14:textId="77777777" w:rsidTr="001B7DCB">
        <w:trPr>
          <w:trHeight w:val="481"/>
        </w:trPr>
        <w:tc>
          <w:tcPr>
            <w:tcW w:w="332" w:type="pct"/>
            <w:vAlign w:val="center"/>
          </w:tcPr>
          <w:p w14:paraId="4ECF2BBD" w14:textId="77777777" w:rsidR="00122BB1" w:rsidRPr="00E97AD6" w:rsidRDefault="00122BB1" w:rsidP="00122BB1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3005" w:type="pct"/>
            <w:vAlign w:val="center"/>
          </w:tcPr>
          <w:p w14:paraId="7CCDC1E8" w14:textId="56B756A0" w:rsidR="00122BB1" w:rsidRPr="00E97AD6" w:rsidRDefault="00122BB1" w:rsidP="00122BB1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Disponibilità procedura di backup di emergenza che permetta l’accesso anche in caso di blackout e guasti di rete dati</w:t>
            </w:r>
          </w:p>
        </w:tc>
        <w:tc>
          <w:tcPr>
            <w:tcW w:w="725" w:type="pct"/>
            <w:vAlign w:val="center"/>
          </w:tcPr>
          <w:p w14:paraId="7C94CFB9" w14:textId="77777777" w:rsidR="00122BB1" w:rsidRPr="00E97AD6" w:rsidRDefault="00122BB1" w:rsidP="00122BB1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73F1E284" w14:textId="77777777" w:rsidR="00122BB1" w:rsidRPr="00E97AD6" w:rsidRDefault="00122BB1" w:rsidP="00122BB1">
            <w:pPr>
              <w:jc w:val="center"/>
              <w:rPr>
                <w:rFonts w:ascii="Arial" w:hAnsi="Arial" w:cs="Arial"/>
              </w:rPr>
            </w:pPr>
          </w:p>
        </w:tc>
      </w:tr>
      <w:tr w:rsidR="00122BB1" w:rsidRPr="00E97AD6" w14:paraId="6D3F15A8" w14:textId="77777777" w:rsidTr="001B7DCB">
        <w:trPr>
          <w:trHeight w:val="481"/>
        </w:trPr>
        <w:tc>
          <w:tcPr>
            <w:tcW w:w="332" w:type="pct"/>
            <w:vAlign w:val="center"/>
          </w:tcPr>
          <w:p w14:paraId="004A6B00" w14:textId="282EC744" w:rsidR="00122BB1" w:rsidRPr="00E97AD6" w:rsidRDefault="00122BB1" w:rsidP="00122BB1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</w:t>
            </w:r>
          </w:p>
        </w:tc>
        <w:tc>
          <w:tcPr>
            <w:tcW w:w="3005" w:type="pct"/>
            <w:vAlign w:val="center"/>
          </w:tcPr>
          <w:p w14:paraId="41F79ACB" w14:textId="0ABC523D" w:rsidR="00122BB1" w:rsidRPr="00E97AD6" w:rsidRDefault="00122BB1" w:rsidP="00122BB1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Reportistica dettagliata di tutte le operazioni eseguite, esportabile in formato compatibile con regolamento GDPR</w:t>
            </w:r>
          </w:p>
        </w:tc>
        <w:tc>
          <w:tcPr>
            <w:tcW w:w="725" w:type="pct"/>
            <w:vAlign w:val="center"/>
          </w:tcPr>
          <w:p w14:paraId="52FA35A3" w14:textId="77777777" w:rsidR="00122BB1" w:rsidRPr="00E97AD6" w:rsidRDefault="00122BB1" w:rsidP="00122BB1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63E898E9" w14:textId="77777777" w:rsidR="00122BB1" w:rsidRPr="00E97AD6" w:rsidRDefault="00122BB1" w:rsidP="00122BB1">
            <w:pPr>
              <w:jc w:val="center"/>
              <w:rPr>
                <w:rFonts w:ascii="Arial" w:hAnsi="Arial" w:cs="Arial"/>
              </w:rPr>
            </w:pPr>
          </w:p>
        </w:tc>
      </w:tr>
      <w:tr w:rsidR="00122BB1" w:rsidRPr="00E97AD6" w14:paraId="6F476E42" w14:textId="77777777" w:rsidTr="001B7DCB">
        <w:trPr>
          <w:trHeight w:val="481"/>
        </w:trPr>
        <w:tc>
          <w:tcPr>
            <w:tcW w:w="332" w:type="pct"/>
            <w:vAlign w:val="center"/>
          </w:tcPr>
          <w:p w14:paraId="190B32DD" w14:textId="225DD8FB" w:rsidR="00122BB1" w:rsidRDefault="00122BB1" w:rsidP="00122BB1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</w:t>
            </w:r>
          </w:p>
        </w:tc>
        <w:tc>
          <w:tcPr>
            <w:tcW w:w="3005" w:type="pct"/>
            <w:vAlign w:val="center"/>
          </w:tcPr>
          <w:p w14:paraId="5DAB0D71" w14:textId="579DB6C5" w:rsidR="00122BB1" w:rsidRPr="00E97AD6" w:rsidRDefault="00122BB1" w:rsidP="00122BB1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Supporto certificato post-vendita, manutenzione e aggiornamenti software (patch di sistema incluse) garantiti per tutto il periodo contrattuale</w:t>
            </w:r>
          </w:p>
        </w:tc>
        <w:tc>
          <w:tcPr>
            <w:tcW w:w="725" w:type="pct"/>
            <w:vAlign w:val="center"/>
          </w:tcPr>
          <w:p w14:paraId="062F9AFF" w14:textId="77777777" w:rsidR="00122BB1" w:rsidRPr="00E97AD6" w:rsidRDefault="00122BB1" w:rsidP="00122BB1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6B59CE2C" w14:textId="77777777" w:rsidR="00122BB1" w:rsidRPr="00E97AD6" w:rsidRDefault="00122BB1" w:rsidP="00122BB1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D5BF6B2" w14:textId="77777777" w:rsidR="007E1BF3" w:rsidRPr="00E97AD6" w:rsidRDefault="007E1BF3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p w14:paraId="1C13D0A6" w14:textId="77777777" w:rsidR="007E1BF3" w:rsidRPr="00E97AD6" w:rsidRDefault="007E1BF3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5813" w:type="pct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5914"/>
        <w:gridCol w:w="1392"/>
        <w:gridCol w:w="1805"/>
      </w:tblGrid>
      <w:tr w:rsidR="007E1BF3" w:rsidRPr="00E97AD6" w14:paraId="166ADA19" w14:textId="77777777" w:rsidTr="007815EB">
        <w:trPr>
          <w:trHeight w:val="374"/>
          <w:tblHeader/>
        </w:trPr>
        <w:tc>
          <w:tcPr>
            <w:tcW w:w="256" w:type="pct"/>
            <w:shd w:val="clear" w:color="000000" w:fill="D9D9D9"/>
            <w:vAlign w:val="center"/>
            <w:hideMark/>
          </w:tcPr>
          <w:p w14:paraId="3F383CCF" w14:textId="77777777" w:rsidR="007E1BF3" w:rsidRPr="00E97AD6" w:rsidRDefault="007E1BF3" w:rsidP="00EC0145">
            <w:pPr>
              <w:jc w:val="center"/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079" w:type="pct"/>
            <w:shd w:val="clear" w:color="000000" w:fill="D9D9D9"/>
            <w:vAlign w:val="center"/>
            <w:hideMark/>
          </w:tcPr>
          <w:p w14:paraId="6B819622" w14:textId="77777777" w:rsidR="007E1BF3" w:rsidRPr="00E97AD6" w:rsidRDefault="007E1BF3" w:rsidP="00EC0145">
            <w:pPr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lang w:eastAsia="it-IT"/>
              </w:rPr>
              <w:t>CARATTERISTICHE MIGLIORATIVE</w:t>
            </w:r>
          </w:p>
        </w:tc>
        <w:tc>
          <w:tcPr>
            <w:tcW w:w="725" w:type="pct"/>
            <w:shd w:val="clear" w:color="000000" w:fill="D9D9D9"/>
            <w:vAlign w:val="center"/>
            <w:hideMark/>
          </w:tcPr>
          <w:p w14:paraId="65697462" w14:textId="77777777" w:rsidR="007E1BF3" w:rsidRPr="00E97AD6" w:rsidRDefault="007E1BF3" w:rsidP="00EC0145">
            <w:pPr>
              <w:jc w:val="center"/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940" w:type="pct"/>
            <w:shd w:val="clear" w:color="000000" w:fill="D9D9D9"/>
          </w:tcPr>
          <w:p w14:paraId="19A2D24F" w14:textId="77777777" w:rsidR="007E1BF3" w:rsidRPr="00E97AD6" w:rsidRDefault="007E1BF3" w:rsidP="00EC0145">
            <w:pPr>
              <w:jc w:val="center"/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color w:val="000000"/>
              </w:rPr>
              <w:t>RIFERIMENTO PAGINA E/O PARAGRAFO (evidenziare la sezione nel corrispondente documento)</w:t>
            </w:r>
          </w:p>
        </w:tc>
      </w:tr>
      <w:tr w:rsidR="007815EB" w:rsidRPr="00E97AD6" w14:paraId="0D381447" w14:textId="77777777" w:rsidTr="007815EB">
        <w:trPr>
          <w:trHeight w:val="411"/>
        </w:trPr>
        <w:tc>
          <w:tcPr>
            <w:tcW w:w="256" w:type="pct"/>
            <w:vAlign w:val="center"/>
          </w:tcPr>
          <w:p w14:paraId="1C3DA9CE" w14:textId="06AEDFAB" w:rsidR="007815EB" w:rsidRPr="00E97AD6" w:rsidRDefault="008350EF" w:rsidP="007815EB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.</w:t>
            </w:r>
            <w:r w:rsidR="007815EB" w:rsidRPr="00E97AD6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079" w:type="pct"/>
            <w:vAlign w:val="center"/>
          </w:tcPr>
          <w:p w14:paraId="1F7FBA20" w14:textId="77777777" w:rsidR="007815EB" w:rsidRPr="00DC77A4" w:rsidRDefault="007815EB" w:rsidP="007815EB">
            <w:pPr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Tempo di intervento in loco su chiamata durante la garanzia ed il contratto di manutenzione full-risk (</w:t>
            </w:r>
            <w:proofErr w:type="spellStart"/>
            <w:r w:rsidRPr="00DC77A4">
              <w:rPr>
                <w:rFonts w:ascii="Arial" w:hAnsi="Arial" w:cs="Arial"/>
                <w:color w:val="000000"/>
                <w:szCs w:val="20"/>
              </w:rPr>
              <w:t>sw</w:t>
            </w:r>
            <w:proofErr w:type="spellEnd"/>
            <w:r w:rsidRPr="00DC77A4">
              <w:rPr>
                <w:rFonts w:ascii="Arial" w:hAnsi="Arial" w:cs="Arial"/>
                <w:color w:val="000000"/>
                <w:szCs w:val="20"/>
              </w:rPr>
              <w:t xml:space="preserve"> e </w:t>
            </w:r>
            <w:proofErr w:type="spellStart"/>
            <w:r w:rsidRPr="00DC77A4">
              <w:rPr>
                <w:rFonts w:ascii="Arial" w:hAnsi="Arial" w:cs="Arial"/>
                <w:color w:val="000000"/>
                <w:szCs w:val="20"/>
              </w:rPr>
              <w:t>hw</w:t>
            </w:r>
            <w:proofErr w:type="spellEnd"/>
            <w:r w:rsidRPr="00DC77A4">
              <w:rPr>
                <w:rFonts w:ascii="Arial" w:hAnsi="Arial" w:cs="Arial"/>
                <w:color w:val="000000"/>
                <w:szCs w:val="20"/>
              </w:rPr>
              <w:t>):</w:t>
            </w:r>
          </w:p>
          <w:p w14:paraId="02141AFF" w14:textId="77777777" w:rsidR="007815EB" w:rsidRPr="00DC77A4" w:rsidRDefault="007815EB" w:rsidP="007815EB">
            <w:pPr>
              <w:pStyle w:val="Paragrafoelenco"/>
              <w:numPr>
                <w:ilvl w:val="0"/>
                <w:numId w:val="4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 w:val="20"/>
                <w:szCs w:val="20"/>
              </w:rPr>
              <w:t>4 ore &lt; t &lt; 8 ore (C</w:t>
            </w:r>
            <w:r w:rsidRPr="00DC77A4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 xml:space="preserve">1.1 </w:t>
            </w:r>
            <w:r w:rsidRPr="00DC77A4">
              <w:rPr>
                <w:rFonts w:ascii="Arial" w:hAnsi="Arial" w:cs="Arial"/>
                <w:color w:val="000000"/>
                <w:sz w:val="20"/>
                <w:szCs w:val="20"/>
              </w:rPr>
              <w:t>= 0,5)</w:t>
            </w:r>
          </w:p>
          <w:p w14:paraId="04A80A92" w14:textId="585C530C" w:rsidR="007815EB" w:rsidRPr="00E97AD6" w:rsidRDefault="007815EB" w:rsidP="007815EB">
            <w:pPr>
              <w:spacing w:line="280" w:lineRule="exact"/>
              <w:jc w:val="left"/>
              <w:rPr>
                <w:rFonts w:ascii="Arial" w:hAnsi="Arial" w:cs="Arial"/>
                <w:bCs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lastRenderedPageBreak/>
              <w:t>t ≤ 4 ore (C</w:t>
            </w:r>
            <w:r w:rsidRPr="00DC77A4">
              <w:rPr>
                <w:rFonts w:ascii="Arial" w:hAnsi="Arial" w:cs="Arial"/>
                <w:color w:val="000000"/>
                <w:szCs w:val="20"/>
                <w:vertAlign w:val="subscript"/>
              </w:rPr>
              <w:t xml:space="preserve">1.1 </w:t>
            </w:r>
            <w:r w:rsidRPr="00DC77A4">
              <w:rPr>
                <w:rFonts w:ascii="Arial" w:hAnsi="Arial" w:cs="Arial"/>
                <w:color w:val="000000"/>
                <w:szCs w:val="20"/>
              </w:rPr>
              <w:t>= 1)</w:t>
            </w:r>
          </w:p>
        </w:tc>
        <w:tc>
          <w:tcPr>
            <w:tcW w:w="725" w:type="pct"/>
            <w:vAlign w:val="center"/>
          </w:tcPr>
          <w:p w14:paraId="3DAA4880" w14:textId="77777777" w:rsidR="007815EB" w:rsidRPr="00E97AD6" w:rsidRDefault="007815EB" w:rsidP="007815EB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40" w:type="pct"/>
            <w:vAlign w:val="center"/>
          </w:tcPr>
          <w:p w14:paraId="48AC1896" w14:textId="77777777" w:rsidR="007815EB" w:rsidRPr="00E97AD6" w:rsidRDefault="007815EB" w:rsidP="007815EB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7815EB" w:rsidRPr="00E97AD6" w14:paraId="346B7FC8" w14:textId="77777777" w:rsidTr="007815EB">
        <w:trPr>
          <w:trHeight w:val="393"/>
        </w:trPr>
        <w:tc>
          <w:tcPr>
            <w:tcW w:w="256" w:type="pct"/>
            <w:vAlign w:val="center"/>
          </w:tcPr>
          <w:p w14:paraId="3B6E9CD8" w14:textId="7DC75120" w:rsidR="007815EB" w:rsidRPr="00E97AD6" w:rsidRDefault="008350EF" w:rsidP="007815EB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.</w:t>
            </w:r>
            <w:r w:rsidR="007815EB" w:rsidRPr="00E97AD6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079" w:type="pct"/>
            <w:vAlign w:val="center"/>
          </w:tcPr>
          <w:p w14:paraId="68EAC5DB" w14:textId="77777777" w:rsidR="007815EB" w:rsidRPr="00DC77A4" w:rsidRDefault="007815EB" w:rsidP="007815EB">
            <w:pPr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Formazione rivolta al responsabile della logistica sanitaria aziendale. Saranno privilegiate soluzioni formative – della durata minima di 50 ore – con rilascio di attestato da parte di un ente formatore riconosciuto. Saranno valutati:</w:t>
            </w:r>
          </w:p>
          <w:p w14:paraId="11B552E1" w14:textId="77777777" w:rsidR="007815EB" w:rsidRPr="00DC77A4" w:rsidRDefault="007815EB" w:rsidP="007815EB">
            <w:pPr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- training on the job (formatore = fornitore) (C</w:t>
            </w:r>
            <w:r w:rsidRPr="00DC77A4">
              <w:rPr>
                <w:rFonts w:ascii="Arial" w:hAnsi="Arial" w:cs="Arial"/>
                <w:color w:val="000000"/>
                <w:szCs w:val="20"/>
                <w:vertAlign w:val="subscript"/>
              </w:rPr>
              <w:t xml:space="preserve">1.2 </w:t>
            </w:r>
            <w:r w:rsidRPr="00DC77A4">
              <w:rPr>
                <w:rFonts w:ascii="Arial" w:hAnsi="Arial" w:cs="Arial"/>
                <w:color w:val="000000"/>
                <w:szCs w:val="20"/>
              </w:rPr>
              <w:t>= 0,2)</w:t>
            </w:r>
          </w:p>
          <w:p w14:paraId="74393FED" w14:textId="77777777" w:rsidR="007815EB" w:rsidRPr="00DC77A4" w:rsidRDefault="007815EB" w:rsidP="007815EB">
            <w:pPr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- formazione ad hoc presso sede aziendale impartita da personale dedicato del fornitore (C</w:t>
            </w:r>
            <w:r w:rsidRPr="00DC77A4">
              <w:rPr>
                <w:rFonts w:ascii="Arial" w:hAnsi="Arial" w:cs="Arial"/>
                <w:color w:val="000000"/>
                <w:szCs w:val="20"/>
                <w:vertAlign w:val="subscript"/>
              </w:rPr>
              <w:t xml:space="preserve">1.2 </w:t>
            </w:r>
            <w:r w:rsidRPr="00DC77A4">
              <w:rPr>
                <w:rFonts w:ascii="Arial" w:hAnsi="Arial" w:cs="Arial"/>
                <w:color w:val="000000"/>
                <w:szCs w:val="20"/>
              </w:rPr>
              <w:t>= 0,4)</w:t>
            </w:r>
          </w:p>
          <w:p w14:paraId="53565E28" w14:textId="77777777" w:rsidR="007815EB" w:rsidRPr="00DC77A4" w:rsidRDefault="007815EB" w:rsidP="007815EB">
            <w:pPr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- formazione esterna impartita da enti formatori privati con rilascio di attestato (C</w:t>
            </w:r>
            <w:r w:rsidRPr="00DC77A4">
              <w:rPr>
                <w:rFonts w:ascii="Arial" w:hAnsi="Arial" w:cs="Arial"/>
                <w:color w:val="000000"/>
                <w:szCs w:val="20"/>
                <w:vertAlign w:val="subscript"/>
              </w:rPr>
              <w:t xml:space="preserve">1.2 </w:t>
            </w:r>
            <w:r w:rsidRPr="00DC77A4">
              <w:rPr>
                <w:rFonts w:ascii="Arial" w:hAnsi="Arial" w:cs="Arial"/>
                <w:color w:val="000000"/>
                <w:szCs w:val="20"/>
              </w:rPr>
              <w:t>= 0,6)</w:t>
            </w:r>
          </w:p>
          <w:p w14:paraId="33671680" w14:textId="77777777" w:rsidR="007815EB" w:rsidRPr="00DC77A4" w:rsidRDefault="007815EB" w:rsidP="007815EB">
            <w:pPr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- formazione universitaria - Master I livello specifico per logistica (C</w:t>
            </w:r>
            <w:r w:rsidRPr="00DC77A4">
              <w:rPr>
                <w:rFonts w:ascii="Arial" w:hAnsi="Arial" w:cs="Arial"/>
                <w:color w:val="000000"/>
                <w:szCs w:val="20"/>
                <w:vertAlign w:val="subscript"/>
              </w:rPr>
              <w:t xml:space="preserve">1.2 </w:t>
            </w:r>
            <w:r w:rsidRPr="00DC77A4">
              <w:rPr>
                <w:rFonts w:ascii="Arial" w:hAnsi="Arial" w:cs="Arial"/>
                <w:color w:val="000000"/>
                <w:szCs w:val="20"/>
              </w:rPr>
              <w:t>= 0,8)</w:t>
            </w:r>
          </w:p>
          <w:p w14:paraId="1D83D506" w14:textId="14D6EA8B" w:rsidR="007815EB" w:rsidRPr="00E97AD6" w:rsidRDefault="007815EB" w:rsidP="007815EB">
            <w:pPr>
              <w:spacing w:line="280" w:lineRule="exact"/>
              <w:jc w:val="left"/>
              <w:rPr>
                <w:rFonts w:ascii="Arial" w:hAnsi="Arial" w:cs="Arial"/>
                <w:bCs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- formazione universitaria - Master II livello specifico per logistica (C</w:t>
            </w:r>
            <w:r w:rsidRPr="00DC77A4">
              <w:rPr>
                <w:rFonts w:ascii="Arial" w:hAnsi="Arial" w:cs="Arial"/>
                <w:color w:val="000000"/>
                <w:szCs w:val="20"/>
                <w:vertAlign w:val="subscript"/>
              </w:rPr>
              <w:t xml:space="preserve">1.2 </w:t>
            </w:r>
            <w:r w:rsidRPr="00DC77A4">
              <w:rPr>
                <w:rFonts w:ascii="Arial" w:hAnsi="Arial" w:cs="Arial"/>
                <w:color w:val="000000"/>
                <w:szCs w:val="20"/>
              </w:rPr>
              <w:t>= 1)</w:t>
            </w:r>
          </w:p>
        </w:tc>
        <w:tc>
          <w:tcPr>
            <w:tcW w:w="725" w:type="pct"/>
            <w:vAlign w:val="center"/>
          </w:tcPr>
          <w:p w14:paraId="659016C0" w14:textId="77777777" w:rsidR="007815EB" w:rsidRPr="00E97AD6" w:rsidRDefault="007815EB" w:rsidP="007815EB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40" w:type="pct"/>
            <w:vAlign w:val="center"/>
          </w:tcPr>
          <w:p w14:paraId="63C5C034" w14:textId="77777777" w:rsidR="007815EB" w:rsidRPr="00E97AD6" w:rsidRDefault="007815EB" w:rsidP="007815EB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7815EB" w:rsidRPr="00E97AD6" w14:paraId="4D0FE35A" w14:textId="77777777" w:rsidTr="007815EB">
        <w:trPr>
          <w:trHeight w:val="481"/>
        </w:trPr>
        <w:tc>
          <w:tcPr>
            <w:tcW w:w="256" w:type="pct"/>
            <w:vAlign w:val="center"/>
          </w:tcPr>
          <w:p w14:paraId="1B11DCEC" w14:textId="628026B1" w:rsidR="007815EB" w:rsidRPr="00E97AD6" w:rsidRDefault="008350EF" w:rsidP="007815EB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.</w:t>
            </w:r>
            <w:r w:rsidR="007815EB" w:rsidRPr="00E97AD6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3079" w:type="pct"/>
            <w:vAlign w:val="center"/>
          </w:tcPr>
          <w:p w14:paraId="1755053B" w14:textId="13F09943" w:rsidR="007815EB" w:rsidRPr="00E97AD6" w:rsidRDefault="007815EB" w:rsidP="007815EB">
            <w:pPr>
              <w:spacing w:line="280" w:lineRule="exact"/>
              <w:jc w:val="left"/>
              <w:rPr>
                <w:rFonts w:ascii="Arial" w:hAnsi="Arial" w:cs="Arial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Movimentazione assistita</w:t>
            </w:r>
          </w:p>
        </w:tc>
        <w:tc>
          <w:tcPr>
            <w:tcW w:w="725" w:type="pct"/>
            <w:vAlign w:val="center"/>
          </w:tcPr>
          <w:p w14:paraId="33B66474" w14:textId="77777777" w:rsidR="007815EB" w:rsidRPr="00E97AD6" w:rsidRDefault="007815EB" w:rsidP="007815EB">
            <w:pPr>
              <w:jc w:val="center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940" w:type="pct"/>
            <w:vAlign w:val="center"/>
          </w:tcPr>
          <w:p w14:paraId="77387C92" w14:textId="77777777" w:rsidR="007815EB" w:rsidRPr="00E97AD6" w:rsidRDefault="007815EB" w:rsidP="007815EB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7815EB" w:rsidRPr="00E97AD6" w14:paraId="73EE2AD9" w14:textId="77777777" w:rsidTr="007815EB">
        <w:trPr>
          <w:trHeight w:val="481"/>
        </w:trPr>
        <w:tc>
          <w:tcPr>
            <w:tcW w:w="256" w:type="pct"/>
            <w:vAlign w:val="center"/>
          </w:tcPr>
          <w:p w14:paraId="7591C657" w14:textId="69594E0F" w:rsidR="007815EB" w:rsidRPr="00E97AD6" w:rsidRDefault="008350EF" w:rsidP="007815EB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.</w:t>
            </w:r>
            <w:r w:rsidR="007815EB" w:rsidRPr="00E97AD6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3079" w:type="pct"/>
            <w:vAlign w:val="center"/>
          </w:tcPr>
          <w:p w14:paraId="7472DEDB" w14:textId="10344CC0" w:rsidR="007815EB" w:rsidRPr="00E97AD6" w:rsidRDefault="007815EB" w:rsidP="007815EB">
            <w:pPr>
              <w:jc w:val="left"/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Fornitura di un software di micro-logistica progettato per ottimizzare la gestione della logistica di reparto e integrato con gli armadi e i carrelli, ove presenti</w:t>
            </w:r>
          </w:p>
        </w:tc>
        <w:tc>
          <w:tcPr>
            <w:tcW w:w="725" w:type="pct"/>
            <w:vAlign w:val="center"/>
          </w:tcPr>
          <w:p w14:paraId="75DC5D15" w14:textId="77777777" w:rsidR="007815EB" w:rsidRPr="00E97AD6" w:rsidRDefault="007815EB" w:rsidP="007815EB">
            <w:pPr>
              <w:jc w:val="center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940" w:type="pct"/>
            <w:vAlign w:val="center"/>
          </w:tcPr>
          <w:p w14:paraId="21EBF3A1" w14:textId="77777777" w:rsidR="007815EB" w:rsidRPr="00E97AD6" w:rsidRDefault="007815EB" w:rsidP="007815EB">
            <w:pPr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64278E42" w14:textId="77777777" w:rsidR="007E1BF3" w:rsidRPr="00E97AD6" w:rsidRDefault="007E1BF3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p w14:paraId="5C897921" w14:textId="77777777" w:rsidR="007E1BF3" w:rsidRPr="00E97AD6" w:rsidRDefault="007E1BF3" w:rsidP="007E1BF3">
      <w:pPr>
        <w:widowControl/>
        <w:suppressAutoHyphens w:val="0"/>
        <w:autoSpaceDE/>
        <w:spacing w:line="240" w:lineRule="auto"/>
        <w:jc w:val="left"/>
        <w:rPr>
          <w:rFonts w:ascii="Arial" w:hAnsi="Arial" w:cs="Arial"/>
          <w:b/>
          <w:caps/>
          <w:sz w:val="22"/>
          <w:szCs w:val="22"/>
        </w:rPr>
      </w:pPr>
    </w:p>
    <w:p w14:paraId="58D3ADF8" w14:textId="20F8CA32" w:rsidR="007E1BF3" w:rsidRDefault="007E1BF3">
      <w:pPr>
        <w:widowControl/>
        <w:suppressAutoHyphens w:val="0"/>
        <w:autoSpaceDE/>
        <w:spacing w:line="240" w:lineRule="auto"/>
        <w:jc w:val="left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br w:type="page"/>
      </w:r>
    </w:p>
    <w:p w14:paraId="3A0E2BA9" w14:textId="6EC820F9" w:rsidR="007E1BF3" w:rsidRPr="00E97AD6" w:rsidRDefault="007E1BF3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  <w:r w:rsidRPr="00E97AD6">
        <w:rPr>
          <w:rFonts w:ascii="Arial" w:hAnsi="Arial" w:cs="Arial"/>
          <w:b/>
          <w:sz w:val="22"/>
          <w:szCs w:val="22"/>
        </w:rPr>
        <w:lastRenderedPageBreak/>
        <w:t xml:space="preserve">Lotto </w:t>
      </w:r>
      <w:r>
        <w:rPr>
          <w:rFonts w:ascii="Arial" w:hAnsi="Arial" w:cs="Arial"/>
          <w:b/>
          <w:sz w:val="22"/>
          <w:szCs w:val="22"/>
        </w:rPr>
        <w:t>6</w:t>
      </w:r>
      <w:r w:rsidRPr="00E97AD6">
        <w:rPr>
          <w:rFonts w:ascii="Arial" w:hAnsi="Arial" w:cs="Arial"/>
          <w:b/>
          <w:sz w:val="22"/>
          <w:szCs w:val="22"/>
        </w:rPr>
        <w:t xml:space="preserve"> – </w:t>
      </w:r>
      <w:r w:rsidR="005220BD" w:rsidRPr="005220BD">
        <w:rPr>
          <w:rFonts w:ascii="Arial" w:hAnsi="Arial" w:cs="Arial"/>
          <w:b/>
          <w:sz w:val="22"/>
          <w:szCs w:val="22"/>
        </w:rPr>
        <w:t>Armadio robotizzato farmaci</w:t>
      </w:r>
    </w:p>
    <w:p w14:paraId="4CADC916" w14:textId="77777777" w:rsidR="007E1BF3" w:rsidRPr="00E97AD6" w:rsidRDefault="007E1BF3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5813" w:type="pct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5771"/>
        <w:gridCol w:w="1392"/>
        <w:gridCol w:w="1802"/>
      </w:tblGrid>
      <w:tr w:rsidR="007E1BF3" w:rsidRPr="00E97AD6" w14:paraId="283F1E7C" w14:textId="77777777" w:rsidTr="003D2D7C">
        <w:trPr>
          <w:trHeight w:val="374"/>
          <w:tblHeader/>
        </w:trPr>
        <w:tc>
          <w:tcPr>
            <w:tcW w:w="332" w:type="pct"/>
            <w:shd w:val="clear" w:color="000000" w:fill="D9D9D9"/>
            <w:vAlign w:val="center"/>
            <w:hideMark/>
          </w:tcPr>
          <w:p w14:paraId="420830E7" w14:textId="77777777" w:rsidR="007E1BF3" w:rsidRPr="00E97AD6" w:rsidRDefault="007E1BF3" w:rsidP="00EC0145">
            <w:pPr>
              <w:jc w:val="center"/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005" w:type="pct"/>
            <w:shd w:val="clear" w:color="000000" w:fill="D9D9D9"/>
            <w:vAlign w:val="center"/>
            <w:hideMark/>
          </w:tcPr>
          <w:p w14:paraId="4F48D493" w14:textId="77777777" w:rsidR="007E1BF3" w:rsidRPr="00E97AD6" w:rsidRDefault="007E1BF3" w:rsidP="00EC0145">
            <w:pPr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lang w:eastAsia="it-IT"/>
              </w:rPr>
              <w:t>CARATTERISTICHE MINIME</w:t>
            </w:r>
          </w:p>
        </w:tc>
        <w:tc>
          <w:tcPr>
            <w:tcW w:w="725" w:type="pct"/>
            <w:shd w:val="clear" w:color="000000" w:fill="D9D9D9"/>
            <w:vAlign w:val="center"/>
            <w:hideMark/>
          </w:tcPr>
          <w:p w14:paraId="380FF042" w14:textId="77777777" w:rsidR="007E1BF3" w:rsidRPr="00E97AD6" w:rsidRDefault="007E1BF3" w:rsidP="00EC0145">
            <w:pPr>
              <w:jc w:val="center"/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938" w:type="pct"/>
            <w:shd w:val="clear" w:color="000000" w:fill="D9D9D9"/>
          </w:tcPr>
          <w:p w14:paraId="5680DA2F" w14:textId="77777777" w:rsidR="007E1BF3" w:rsidRPr="00E97AD6" w:rsidRDefault="007E1BF3" w:rsidP="00EC0145">
            <w:pPr>
              <w:jc w:val="center"/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color w:val="000000"/>
              </w:rPr>
              <w:t>RIFERIMENTO PAGINA E/O PARAGRAFO (evidenziare la sezione nel corrispondente documento)</w:t>
            </w:r>
          </w:p>
        </w:tc>
      </w:tr>
      <w:tr w:rsidR="00397AC3" w:rsidRPr="00E97AD6" w14:paraId="01FC6931" w14:textId="77777777" w:rsidTr="003D2D7C">
        <w:trPr>
          <w:trHeight w:val="411"/>
        </w:trPr>
        <w:tc>
          <w:tcPr>
            <w:tcW w:w="332" w:type="pct"/>
            <w:vAlign w:val="center"/>
          </w:tcPr>
          <w:p w14:paraId="1881339F" w14:textId="77777777" w:rsidR="00397AC3" w:rsidRPr="00E97AD6" w:rsidRDefault="00397AC3" w:rsidP="00397AC3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005" w:type="pct"/>
            <w:vAlign w:val="center"/>
          </w:tcPr>
          <w:p w14:paraId="2FA6138F" w14:textId="1CD01897" w:rsidR="00397AC3" w:rsidRPr="00E97AD6" w:rsidRDefault="00397AC3" w:rsidP="00397AC3">
            <w:pPr>
              <w:spacing w:line="280" w:lineRule="exac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Armadio robotizzato, con elemento robotico che gestisce le operazioni di stoccaggio e dispensazione fisica del farmaco in ambito degenza ospedaliera</w:t>
            </w:r>
          </w:p>
        </w:tc>
        <w:tc>
          <w:tcPr>
            <w:tcW w:w="725" w:type="pct"/>
            <w:vAlign w:val="center"/>
          </w:tcPr>
          <w:p w14:paraId="114922A7" w14:textId="77777777" w:rsidR="00397AC3" w:rsidRPr="00E97AD6" w:rsidRDefault="00397AC3" w:rsidP="00397A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8" w:type="pct"/>
            <w:vAlign w:val="center"/>
          </w:tcPr>
          <w:p w14:paraId="3DC32202" w14:textId="77777777" w:rsidR="00397AC3" w:rsidRPr="00E97AD6" w:rsidRDefault="00397AC3" w:rsidP="00397AC3">
            <w:pPr>
              <w:jc w:val="center"/>
              <w:rPr>
                <w:rFonts w:ascii="Arial" w:hAnsi="Arial" w:cs="Arial"/>
              </w:rPr>
            </w:pPr>
          </w:p>
        </w:tc>
      </w:tr>
      <w:tr w:rsidR="00397AC3" w:rsidRPr="00E97AD6" w14:paraId="57E6E8DE" w14:textId="77777777" w:rsidTr="003D2D7C">
        <w:trPr>
          <w:trHeight w:val="393"/>
        </w:trPr>
        <w:tc>
          <w:tcPr>
            <w:tcW w:w="332" w:type="pct"/>
            <w:vAlign w:val="center"/>
          </w:tcPr>
          <w:p w14:paraId="4B5C34B2" w14:textId="77777777" w:rsidR="00397AC3" w:rsidRPr="00E97AD6" w:rsidRDefault="00397AC3" w:rsidP="00397AC3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005" w:type="pct"/>
            <w:vAlign w:val="center"/>
          </w:tcPr>
          <w:p w14:paraId="2B5E7DD7" w14:textId="605F1515" w:rsidR="00397AC3" w:rsidRPr="00E97AD6" w:rsidRDefault="00397AC3" w:rsidP="00397AC3">
            <w:pPr>
              <w:spacing w:line="280" w:lineRule="exac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Struttura modulare e scalabile</w:t>
            </w:r>
          </w:p>
        </w:tc>
        <w:tc>
          <w:tcPr>
            <w:tcW w:w="725" w:type="pct"/>
            <w:vAlign w:val="center"/>
          </w:tcPr>
          <w:p w14:paraId="630E5E2C" w14:textId="77777777" w:rsidR="00397AC3" w:rsidRPr="00E97AD6" w:rsidRDefault="00397AC3" w:rsidP="00397A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8" w:type="pct"/>
            <w:vAlign w:val="center"/>
          </w:tcPr>
          <w:p w14:paraId="393F993F" w14:textId="77777777" w:rsidR="00397AC3" w:rsidRPr="00E97AD6" w:rsidRDefault="00397AC3" w:rsidP="00397AC3">
            <w:pPr>
              <w:jc w:val="center"/>
              <w:rPr>
                <w:rFonts w:ascii="Arial" w:hAnsi="Arial" w:cs="Arial"/>
              </w:rPr>
            </w:pPr>
          </w:p>
        </w:tc>
      </w:tr>
      <w:tr w:rsidR="00397AC3" w:rsidRPr="00E97AD6" w14:paraId="158D8ECA" w14:textId="77777777" w:rsidTr="003D2D7C">
        <w:trPr>
          <w:trHeight w:val="481"/>
        </w:trPr>
        <w:tc>
          <w:tcPr>
            <w:tcW w:w="332" w:type="pct"/>
            <w:vAlign w:val="center"/>
          </w:tcPr>
          <w:p w14:paraId="50806477" w14:textId="77777777" w:rsidR="00397AC3" w:rsidRPr="00E97AD6" w:rsidRDefault="00397AC3" w:rsidP="00397AC3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3005" w:type="pct"/>
            <w:vAlign w:val="center"/>
          </w:tcPr>
          <w:p w14:paraId="689AFE92" w14:textId="58D6E2EB" w:rsidR="00397AC3" w:rsidRPr="00E97AD6" w:rsidRDefault="00397AC3" w:rsidP="00397AC3">
            <w:pPr>
              <w:spacing w:line="280" w:lineRule="exact"/>
              <w:rPr>
                <w:rFonts w:ascii="Arial" w:hAnsi="Arial" w:cs="Arial"/>
                <w:szCs w:val="20"/>
              </w:rPr>
            </w:pPr>
            <w:r w:rsidRPr="001F6B19">
              <w:rPr>
                <w:rFonts w:ascii="Arial" w:hAnsi="Arial" w:cs="Arial"/>
                <w:szCs w:val="20"/>
              </w:rPr>
              <w:t>Capacità minima di stoccaggio pari a 1.000 litri (L) per armadio di reparto, sala operatoria e aree critiche</w:t>
            </w:r>
          </w:p>
        </w:tc>
        <w:tc>
          <w:tcPr>
            <w:tcW w:w="725" w:type="pct"/>
            <w:vAlign w:val="center"/>
          </w:tcPr>
          <w:p w14:paraId="1D2522F9" w14:textId="77777777" w:rsidR="00397AC3" w:rsidRPr="00E97AD6" w:rsidRDefault="00397AC3" w:rsidP="00397AC3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34BB6E91" w14:textId="77777777" w:rsidR="00397AC3" w:rsidRPr="00E97AD6" w:rsidRDefault="00397AC3" w:rsidP="00397AC3">
            <w:pPr>
              <w:jc w:val="center"/>
              <w:rPr>
                <w:rFonts w:ascii="Arial" w:hAnsi="Arial" w:cs="Arial"/>
              </w:rPr>
            </w:pPr>
          </w:p>
        </w:tc>
      </w:tr>
      <w:tr w:rsidR="00397AC3" w:rsidRPr="00E97AD6" w14:paraId="6827DACE" w14:textId="77777777" w:rsidTr="003D2D7C">
        <w:trPr>
          <w:trHeight w:val="481"/>
        </w:trPr>
        <w:tc>
          <w:tcPr>
            <w:tcW w:w="332" w:type="pct"/>
            <w:vAlign w:val="center"/>
          </w:tcPr>
          <w:p w14:paraId="72AB9440" w14:textId="77777777" w:rsidR="00397AC3" w:rsidRPr="00E97AD6" w:rsidRDefault="00397AC3" w:rsidP="00397AC3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3005" w:type="pct"/>
            <w:vAlign w:val="center"/>
          </w:tcPr>
          <w:p w14:paraId="3B635648" w14:textId="23E72E2B" w:rsidR="00397AC3" w:rsidRPr="00E97AD6" w:rsidRDefault="00397AC3" w:rsidP="00397AC3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Sistema di accesso controllato (es. username e password, badge, PIN, autenticazione biometrica)</w:t>
            </w:r>
          </w:p>
        </w:tc>
        <w:tc>
          <w:tcPr>
            <w:tcW w:w="725" w:type="pct"/>
            <w:vAlign w:val="center"/>
          </w:tcPr>
          <w:p w14:paraId="6CF1EBE2" w14:textId="77777777" w:rsidR="00397AC3" w:rsidRPr="00E97AD6" w:rsidRDefault="00397AC3" w:rsidP="00397AC3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17F3343E" w14:textId="77777777" w:rsidR="00397AC3" w:rsidRPr="00E97AD6" w:rsidRDefault="00397AC3" w:rsidP="00397AC3">
            <w:pPr>
              <w:jc w:val="center"/>
              <w:rPr>
                <w:rFonts w:ascii="Arial" w:hAnsi="Arial" w:cs="Arial"/>
              </w:rPr>
            </w:pPr>
          </w:p>
        </w:tc>
      </w:tr>
      <w:tr w:rsidR="00397AC3" w:rsidRPr="00E97AD6" w14:paraId="09E717FD" w14:textId="77777777" w:rsidTr="003D2D7C">
        <w:trPr>
          <w:trHeight w:val="481"/>
        </w:trPr>
        <w:tc>
          <w:tcPr>
            <w:tcW w:w="332" w:type="pct"/>
            <w:vAlign w:val="center"/>
          </w:tcPr>
          <w:p w14:paraId="5C01F816" w14:textId="77777777" w:rsidR="00397AC3" w:rsidRPr="00E97AD6" w:rsidRDefault="00397AC3" w:rsidP="00397AC3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3005" w:type="pct"/>
            <w:vAlign w:val="center"/>
          </w:tcPr>
          <w:p w14:paraId="5297495F" w14:textId="79A58C9C" w:rsidR="00397AC3" w:rsidRPr="00E97AD6" w:rsidRDefault="00397AC3" w:rsidP="00397AC3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Tracciabilità completa degli accessi (es. prelievi e/o rifornimenti) con codici a barre/QR-code e/o RFID e/o tecnologia IoT, inclusa gestione lotto e scadenza</w:t>
            </w:r>
          </w:p>
        </w:tc>
        <w:tc>
          <w:tcPr>
            <w:tcW w:w="725" w:type="pct"/>
            <w:vAlign w:val="center"/>
          </w:tcPr>
          <w:p w14:paraId="10E69223" w14:textId="77777777" w:rsidR="00397AC3" w:rsidRPr="00E97AD6" w:rsidRDefault="00397AC3" w:rsidP="00397AC3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78810D45" w14:textId="77777777" w:rsidR="00397AC3" w:rsidRPr="00E97AD6" w:rsidRDefault="00397AC3" w:rsidP="00397AC3">
            <w:pPr>
              <w:jc w:val="center"/>
              <w:rPr>
                <w:rFonts w:ascii="Arial" w:hAnsi="Arial" w:cs="Arial"/>
              </w:rPr>
            </w:pPr>
          </w:p>
        </w:tc>
      </w:tr>
      <w:tr w:rsidR="00397AC3" w:rsidRPr="00E97AD6" w14:paraId="7C3E8718" w14:textId="77777777" w:rsidTr="003D2D7C">
        <w:trPr>
          <w:trHeight w:val="481"/>
        </w:trPr>
        <w:tc>
          <w:tcPr>
            <w:tcW w:w="332" w:type="pct"/>
            <w:vAlign w:val="center"/>
          </w:tcPr>
          <w:p w14:paraId="01900B92" w14:textId="77777777" w:rsidR="00397AC3" w:rsidRPr="00E97AD6" w:rsidRDefault="00397AC3" w:rsidP="00397AC3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3005" w:type="pct"/>
            <w:vAlign w:val="center"/>
          </w:tcPr>
          <w:p w14:paraId="0E189E88" w14:textId="0D8628EB" w:rsidR="00397AC3" w:rsidRPr="00E97AD6" w:rsidRDefault="00397AC3" w:rsidP="00397AC3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Interfaccia utente touchscreen</w:t>
            </w:r>
          </w:p>
        </w:tc>
        <w:tc>
          <w:tcPr>
            <w:tcW w:w="725" w:type="pct"/>
            <w:vAlign w:val="center"/>
          </w:tcPr>
          <w:p w14:paraId="61868D9D" w14:textId="77777777" w:rsidR="00397AC3" w:rsidRPr="00E97AD6" w:rsidRDefault="00397AC3" w:rsidP="00397AC3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01F3ACF3" w14:textId="77777777" w:rsidR="00397AC3" w:rsidRPr="00E97AD6" w:rsidRDefault="00397AC3" w:rsidP="00397AC3">
            <w:pPr>
              <w:jc w:val="center"/>
              <w:rPr>
                <w:rFonts w:ascii="Arial" w:hAnsi="Arial" w:cs="Arial"/>
              </w:rPr>
            </w:pPr>
          </w:p>
        </w:tc>
      </w:tr>
      <w:tr w:rsidR="00397AC3" w:rsidRPr="00E97AD6" w14:paraId="67752339" w14:textId="77777777" w:rsidTr="003D2D7C">
        <w:trPr>
          <w:trHeight w:val="481"/>
        </w:trPr>
        <w:tc>
          <w:tcPr>
            <w:tcW w:w="332" w:type="pct"/>
            <w:vAlign w:val="center"/>
          </w:tcPr>
          <w:p w14:paraId="05D192FE" w14:textId="77777777" w:rsidR="00397AC3" w:rsidRPr="00E97AD6" w:rsidRDefault="00397AC3" w:rsidP="00397AC3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3005" w:type="pct"/>
            <w:vAlign w:val="center"/>
          </w:tcPr>
          <w:p w14:paraId="5400DAA3" w14:textId="1A42DF9A" w:rsidR="00397AC3" w:rsidRPr="00E97AD6" w:rsidRDefault="00397AC3" w:rsidP="00397AC3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Il sistema installato deve essere in grado di dialogare e scambiare dati in modo bidirezionale, tramite protocolli standard (HL7/FHIR), con gli applicativi aziendali utilizzati per la gestione del magazzino centrale (amministrativo contabile o WMS) al fine di:</w:t>
            </w:r>
            <w:r w:rsidRPr="001F6B19">
              <w:rPr>
                <w:rFonts w:ascii="Arial" w:hAnsi="Arial" w:cs="Arial"/>
                <w:szCs w:val="20"/>
              </w:rPr>
              <w:br/>
              <w:t>- monitorare e gestire le scorte di reparto con generazione automatica delle richieste di riordino al magazzino centrale/ufficio ordini in base ai consumi reali</w:t>
            </w:r>
            <w:r w:rsidRPr="001F6B19">
              <w:rPr>
                <w:rFonts w:ascii="Arial" w:hAnsi="Arial" w:cs="Arial"/>
                <w:szCs w:val="20"/>
              </w:rPr>
              <w:br/>
              <w:t xml:space="preserve">- tracciare l'utilizzo dei materiali </w:t>
            </w:r>
            <w:r w:rsidRPr="001F6B19">
              <w:rPr>
                <w:rFonts w:ascii="Arial" w:hAnsi="Arial" w:cs="Arial"/>
                <w:szCs w:val="20"/>
              </w:rPr>
              <w:br/>
              <w:t>- integrarsi con eventuali banche dati in dotazione all'Azienda Sanitaria</w:t>
            </w:r>
          </w:p>
        </w:tc>
        <w:tc>
          <w:tcPr>
            <w:tcW w:w="725" w:type="pct"/>
            <w:vAlign w:val="center"/>
          </w:tcPr>
          <w:p w14:paraId="3FD07A2E" w14:textId="77777777" w:rsidR="00397AC3" w:rsidRPr="00E97AD6" w:rsidRDefault="00397AC3" w:rsidP="00397AC3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3BEBFDD2" w14:textId="77777777" w:rsidR="00397AC3" w:rsidRPr="00E97AD6" w:rsidRDefault="00397AC3" w:rsidP="00397AC3">
            <w:pPr>
              <w:jc w:val="center"/>
              <w:rPr>
                <w:rFonts w:ascii="Arial" w:hAnsi="Arial" w:cs="Arial"/>
              </w:rPr>
            </w:pPr>
          </w:p>
        </w:tc>
      </w:tr>
      <w:tr w:rsidR="00397AC3" w:rsidRPr="00E97AD6" w14:paraId="34D351AF" w14:textId="77777777" w:rsidTr="003D2D7C">
        <w:trPr>
          <w:trHeight w:val="481"/>
        </w:trPr>
        <w:tc>
          <w:tcPr>
            <w:tcW w:w="332" w:type="pct"/>
            <w:vAlign w:val="center"/>
          </w:tcPr>
          <w:p w14:paraId="75315B58" w14:textId="29F16691" w:rsidR="00397AC3" w:rsidRPr="00E97AD6" w:rsidRDefault="00397AC3" w:rsidP="00397AC3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</w:t>
            </w:r>
          </w:p>
        </w:tc>
        <w:tc>
          <w:tcPr>
            <w:tcW w:w="3005" w:type="pct"/>
            <w:vAlign w:val="center"/>
          </w:tcPr>
          <w:p w14:paraId="018A3523" w14:textId="26291321" w:rsidR="00397AC3" w:rsidRPr="00E97AD6" w:rsidRDefault="00397AC3" w:rsidP="00397AC3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 xml:space="preserve">Gestione di farmaci stupefacenti </w:t>
            </w:r>
          </w:p>
        </w:tc>
        <w:tc>
          <w:tcPr>
            <w:tcW w:w="725" w:type="pct"/>
            <w:vAlign w:val="center"/>
          </w:tcPr>
          <w:p w14:paraId="2E251E10" w14:textId="77777777" w:rsidR="00397AC3" w:rsidRPr="00E97AD6" w:rsidRDefault="00397AC3" w:rsidP="00397AC3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60FF14F1" w14:textId="77777777" w:rsidR="00397AC3" w:rsidRPr="00E97AD6" w:rsidRDefault="00397AC3" w:rsidP="00397AC3">
            <w:pPr>
              <w:jc w:val="center"/>
              <w:rPr>
                <w:rFonts w:ascii="Arial" w:hAnsi="Arial" w:cs="Arial"/>
              </w:rPr>
            </w:pPr>
          </w:p>
        </w:tc>
      </w:tr>
      <w:tr w:rsidR="00397AC3" w:rsidRPr="00E97AD6" w14:paraId="2820686B" w14:textId="77777777" w:rsidTr="003D2D7C">
        <w:trPr>
          <w:trHeight w:val="481"/>
        </w:trPr>
        <w:tc>
          <w:tcPr>
            <w:tcW w:w="332" w:type="pct"/>
            <w:vAlign w:val="center"/>
          </w:tcPr>
          <w:p w14:paraId="2C79846B" w14:textId="7E52A131" w:rsidR="00397AC3" w:rsidRDefault="00397AC3" w:rsidP="00397AC3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</w:t>
            </w:r>
          </w:p>
        </w:tc>
        <w:tc>
          <w:tcPr>
            <w:tcW w:w="3005" w:type="pct"/>
            <w:vAlign w:val="center"/>
          </w:tcPr>
          <w:p w14:paraId="4CD9BD4F" w14:textId="0A5FC873" w:rsidR="00397AC3" w:rsidRPr="00E97AD6" w:rsidRDefault="00397AC3" w:rsidP="00397AC3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Disponibilità procedura di backup di emergenza che permetta l’accesso anche in caso di blackout e guasti di rete dati</w:t>
            </w:r>
          </w:p>
        </w:tc>
        <w:tc>
          <w:tcPr>
            <w:tcW w:w="725" w:type="pct"/>
            <w:vAlign w:val="center"/>
          </w:tcPr>
          <w:p w14:paraId="584061A1" w14:textId="77777777" w:rsidR="00397AC3" w:rsidRPr="00E97AD6" w:rsidRDefault="00397AC3" w:rsidP="00397AC3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38EE46D7" w14:textId="77777777" w:rsidR="00397AC3" w:rsidRPr="00E97AD6" w:rsidRDefault="00397AC3" w:rsidP="00397AC3">
            <w:pPr>
              <w:jc w:val="center"/>
              <w:rPr>
                <w:rFonts w:ascii="Arial" w:hAnsi="Arial" w:cs="Arial"/>
              </w:rPr>
            </w:pPr>
          </w:p>
        </w:tc>
      </w:tr>
      <w:tr w:rsidR="00397AC3" w:rsidRPr="00E97AD6" w14:paraId="5DCFD375" w14:textId="77777777" w:rsidTr="003D2D7C">
        <w:trPr>
          <w:trHeight w:val="481"/>
        </w:trPr>
        <w:tc>
          <w:tcPr>
            <w:tcW w:w="332" w:type="pct"/>
            <w:vAlign w:val="center"/>
          </w:tcPr>
          <w:p w14:paraId="5B86C6A8" w14:textId="7D01F6DC" w:rsidR="00397AC3" w:rsidRDefault="00397AC3" w:rsidP="00397AC3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3005" w:type="pct"/>
            <w:vAlign w:val="center"/>
          </w:tcPr>
          <w:p w14:paraId="5C7FF7A4" w14:textId="7CCA8D92" w:rsidR="00397AC3" w:rsidRPr="00E97AD6" w:rsidRDefault="00397AC3" w:rsidP="00397AC3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Reportistica dettagliata di tutte le operazioni eseguite, esportabile in formato compatibile con regolamento GDPR</w:t>
            </w:r>
          </w:p>
        </w:tc>
        <w:tc>
          <w:tcPr>
            <w:tcW w:w="725" w:type="pct"/>
            <w:vAlign w:val="center"/>
          </w:tcPr>
          <w:p w14:paraId="344C3BE6" w14:textId="77777777" w:rsidR="00397AC3" w:rsidRPr="00E97AD6" w:rsidRDefault="00397AC3" w:rsidP="00397AC3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6BA2C0EA" w14:textId="77777777" w:rsidR="00397AC3" w:rsidRPr="00E97AD6" w:rsidRDefault="00397AC3" w:rsidP="00397AC3">
            <w:pPr>
              <w:jc w:val="center"/>
              <w:rPr>
                <w:rFonts w:ascii="Arial" w:hAnsi="Arial" w:cs="Arial"/>
              </w:rPr>
            </w:pPr>
          </w:p>
        </w:tc>
      </w:tr>
      <w:tr w:rsidR="00397AC3" w:rsidRPr="00E97AD6" w14:paraId="5E8A456A" w14:textId="77777777" w:rsidTr="003D2D7C">
        <w:trPr>
          <w:trHeight w:val="481"/>
        </w:trPr>
        <w:tc>
          <w:tcPr>
            <w:tcW w:w="332" w:type="pct"/>
            <w:vAlign w:val="center"/>
          </w:tcPr>
          <w:p w14:paraId="38C914A1" w14:textId="052147EB" w:rsidR="00397AC3" w:rsidRDefault="00397AC3" w:rsidP="00397AC3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</w:t>
            </w:r>
          </w:p>
        </w:tc>
        <w:tc>
          <w:tcPr>
            <w:tcW w:w="3005" w:type="pct"/>
            <w:vAlign w:val="center"/>
          </w:tcPr>
          <w:p w14:paraId="15292D65" w14:textId="5D1884F5" w:rsidR="00397AC3" w:rsidRPr="00E97AD6" w:rsidRDefault="00397AC3" w:rsidP="00397AC3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Funzionalità di controllo scorte in tempo reale e avvisi automatici su prodotti in esaurimento e/o prossimi alla scadenza</w:t>
            </w:r>
          </w:p>
        </w:tc>
        <w:tc>
          <w:tcPr>
            <w:tcW w:w="725" w:type="pct"/>
            <w:vAlign w:val="center"/>
          </w:tcPr>
          <w:p w14:paraId="67BF4B6A" w14:textId="77777777" w:rsidR="00397AC3" w:rsidRPr="00E97AD6" w:rsidRDefault="00397AC3" w:rsidP="00397AC3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30BD058A" w14:textId="77777777" w:rsidR="00397AC3" w:rsidRPr="00E97AD6" w:rsidRDefault="00397AC3" w:rsidP="00397AC3">
            <w:pPr>
              <w:jc w:val="center"/>
              <w:rPr>
                <w:rFonts w:ascii="Arial" w:hAnsi="Arial" w:cs="Arial"/>
              </w:rPr>
            </w:pPr>
          </w:p>
        </w:tc>
      </w:tr>
      <w:tr w:rsidR="00397AC3" w:rsidRPr="00E97AD6" w14:paraId="310DC2D0" w14:textId="77777777" w:rsidTr="003D2D7C">
        <w:trPr>
          <w:trHeight w:val="481"/>
        </w:trPr>
        <w:tc>
          <w:tcPr>
            <w:tcW w:w="332" w:type="pct"/>
            <w:vAlign w:val="center"/>
          </w:tcPr>
          <w:p w14:paraId="234303E7" w14:textId="689DF51A" w:rsidR="00397AC3" w:rsidRDefault="00397AC3" w:rsidP="00397AC3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12</w:t>
            </w:r>
          </w:p>
        </w:tc>
        <w:tc>
          <w:tcPr>
            <w:tcW w:w="3005" w:type="pct"/>
            <w:vAlign w:val="center"/>
          </w:tcPr>
          <w:p w14:paraId="5CF987DD" w14:textId="07C332C5" w:rsidR="00397AC3" w:rsidRPr="00E97AD6" w:rsidRDefault="00397AC3" w:rsidP="00397AC3">
            <w:pPr>
              <w:spacing w:line="280" w:lineRule="exact"/>
              <w:contextualSpacing/>
              <w:jc w:val="left"/>
              <w:rPr>
                <w:rFonts w:ascii="Arial" w:hAnsi="Arial" w:cs="Arial"/>
                <w:bCs/>
              </w:rPr>
            </w:pPr>
            <w:r w:rsidRPr="001F6B19">
              <w:rPr>
                <w:rFonts w:ascii="Arial" w:hAnsi="Arial" w:cs="Arial"/>
                <w:szCs w:val="20"/>
              </w:rPr>
              <w:t>Supporto certificato post-vendita, manutenzione e aggiornamenti software (patch di sistema incluse) garantiti per tutto il periodo contrattuale</w:t>
            </w:r>
          </w:p>
        </w:tc>
        <w:tc>
          <w:tcPr>
            <w:tcW w:w="725" w:type="pct"/>
            <w:vAlign w:val="center"/>
          </w:tcPr>
          <w:p w14:paraId="6BDE060B" w14:textId="77777777" w:rsidR="00397AC3" w:rsidRPr="00E97AD6" w:rsidRDefault="00397AC3" w:rsidP="00397AC3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38" w:type="pct"/>
            <w:vAlign w:val="center"/>
          </w:tcPr>
          <w:p w14:paraId="3F9ACF41" w14:textId="77777777" w:rsidR="00397AC3" w:rsidRPr="00E97AD6" w:rsidRDefault="00397AC3" w:rsidP="00397AC3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3D53BEB" w14:textId="77777777" w:rsidR="007E1BF3" w:rsidRPr="00E97AD6" w:rsidRDefault="007E1BF3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p w14:paraId="766863A9" w14:textId="77777777" w:rsidR="007E1BF3" w:rsidRPr="00E97AD6" w:rsidRDefault="007E1BF3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5914"/>
        <w:gridCol w:w="1392"/>
        <w:gridCol w:w="1805"/>
      </w:tblGrid>
      <w:tr w:rsidR="007E1BF3" w:rsidRPr="00E97AD6" w14:paraId="58110BD8" w14:textId="77777777" w:rsidTr="00EC0145">
        <w:trPr>
          <w:trHeight w:val="374"/>
          <w:tblHeader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C43A91" w14:textId="77777777" w:rsidR="007E1BF3" w:rsidRPr="00E97AD6" w:rsidRDefault="007E1BF3" w:rsidP="00EC0145">
            <w:pPr>
              <w:jc w:val="center"/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077D02" w14:textId="77777777" w:rsidR="007E1BF3" w:rsidRPr="00E97AD6" w:rsidRDefault="007E1BF3" w:rsidP="00EC0145">
            <w:pPr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lang w:eastAsia="it-IT"/>
              </w:rPr>
              <w:t>CARATTERISTICHE MIGLIORATIVE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536F46" w14:textId="77777777" w:rsidR="007E1BF3" w:rsidRPr="00E97AD6" w:rsidRDefault="007E1BF3" w:rsidP="00EC0145">
            <w:pPr>
              <w:jc w:val="center"/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9E09717" w14:textId="77777777" w:rsidR="007E1BF3" w:rsidRPr="00E97AD6" w:rsidRDefault="007E1BF3" w:rsidP="00EC0145">
            <w:pPr>
              <w:jc w:val="center"/>
              <w:rPr>
                <w:rFonts w:ascii="Arial" w:hAnsi="Arial" w:cs="Arial"/>
                <w:b/>
                <w:bCs/>
                <w:smallCaps/>
                <w:color w:val="000000"/>
              </w:rPr>
            </w:pPr>
            <w:r w:rsidRPr="00E97AD6">
              <w:rPr>
                <w:rFonts w:ascii="Arial" w:hAnsi="Arial" w:cs="Arial"/>
                <w:b/>
                <w:bCs/>
                <w:smallCaps/>
                <w:color w:val="000000"/>
              </w:rPr>
              <w:t>RIFERIMENTO PAGINA E/O PARAGRAFO (evidenziare la sezione nel corrispondente documento)</w:t>
            </w:r>
          </w:p>
        </w:tc>
      </w:tr>
      <w:tr w:rsidR="001B3A1D" w:rsidRPr="00E97AD6" w14:paraId="1A349172" w14:textId="77777777" w:rsidTr="00EC0145">
        <w:trPr>
          <w:trHeight w:val="41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04A0B" w14:textId="221475A9" w:rsidR="001B3A1D" w:rsidRPr="00E97AD6" w:rsidRDefault="008350EF" w:rsidP="001B3A1D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.</w:t>
            </w:r>
            <w:r w:rsidR="001B3A1D" w:rsidRPr="00E97AD6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5430B" w14:textId="7CBB253B" w:rsidR="001B3A1D" w:rsidRPr="00E97AD6" w:rsidRDefault="001B3A1D" w:rsidP="001B3A1D">
            <w:pPr>
              <w:spacing w:line="280" w:lineRule="exact"/>
              <w:jc w:val="left"/>
              <w:rPr>
                <w:rFonts w:ascii="Arial" w:hAnsi="Arial" w:cs="Arial"/>
                <w:bCs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Presenza integrata nell'armadio di un sistema visuale che permetta di indicare la presenza di farmaci scaduti, di prossima scadenza, in esaurimento e l'identificazione degli stessi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9B591" w14:textId="77777777" w:rsidR="001B3A1D" w:rsidRPr="00E97AD6" w:rsidRDefault="001B3A1D" w:rsidP="001B3A1D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75AD6" w14:textId="77777777" w:rsidR="001B3A1D" w:rsidRPr="00E97AD6" w:rsidRDefault="001B3A1D" w:rsidP="001B3A1D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1B3A1D" w:rsidRPr="00E97AD6" w14:paraId="51A436DD" w14:textId="77777777" w:rsidTr="00EC0145">
        <w:trPr>
          <w:trHeight w:val="39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C83C0" w14:textId="05F29091" w:rsidR="001B3A1D" w:rsidRPr="00E97AD6" w:rsidRDefault="008350EF" w:rsidP="001B3A1D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.</w:t>
            </w:r>
            <w:r w:rsidR="001B3A1D" w:rsidRPr="00E97AD6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04AF6" w14:textId="77777777" w:rsidR="001B3A1D" w:rsidRPr="00DC77A4" w:rsidRDefault="001B3A1D" w:rsidP="001B3A1D">
            <w:pPr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Formazione rivolta al responsabile della logistica sanitaria aziendale. Saranno privilegiate soluzioni formative – della durata minima di 50 ore – con rilascio di attestato da parte di un ente formatore riconosciuto. Saranno valutati:</w:t>
            </w:r>
          </w:p>
          <w:p w14:paraId="64988307" w14:textId="77777777" w:rsidR="001B3A1D" w:rsidRPr="00DC77A4" w:rsidRDefault="001B3A1D" w:rsidP="001B3A1D">
            <w:pPr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- training on the job (formatore = fornitore) (C</w:t>
            </w:r>
            <w:r w:rsidRPr="00DC77A4">
              <w:rPr>
                <w:rFonts w:ascii="Arial" w:hAnsi="Arial" w:cs="Arial"/>
                <w:color w:val="000000"/>
                <w:szCs w:val="20"/>
                <w:vertAlign w:val="subscript"/>
              </w:rPr>
              <w:t xml:space="preserve">1.2 </w:t>
            </w:r>
            <w:r w:rsidRPr="00DC77A4">
              <w:rPr>
                <w:rFonts w:ascii="Arial" w:hAnsi="Arial" w:cs="Arial"/>
                <w:color w:val="000000"/>
                <w:szCs w:val="20"/>
              </w:rPr>
              <w:t>= 0,2)</w:t>
            </w:r>
          </w:p>
          <w:p w14:paraId="49E77E35" w14:textId="77777777" w:rsidR="001B3A1D" w:rsidRPr="00DC77A4" w:rsidRDefault="001B3A1D" w:rsidP="001B3A1D">
            <w:pPr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- formazione ad hoc presso sede aziendale impartita da personale dedicato del fornitore (C</w:t>
            </w:r>
            <w:r w:rsidRPr="00DC77A4">
              <w:rPr>
                <w:rFonts w:ascii="Arial" w:hAnsi="Arial" w:cs="Arial"/>
                <w:color w:val="000000"/>
                <w:szCs w:val="20"/>
                <w:vertAlign w:val="subscript"/>
              </w:rPr>
              <w:t xml:space="preserve">1.2 </w:t>
            </w:r>
            <w:r w:rsidRPr="00DC77A4">
              <w:rPr>
                <w:rFonts w:ascii="Arial" w:hAnsi="Arial" w:cs="Arial"/>
                <w:color w:val="000000"/>
                <w:szCs w:val="20"/>
              </w:rPr>
              <w:t>= 0,4)</w:t>
            </w:r>
          </w:p>
          <w:p w14:paraId="50E188DA" w14:textId="77777777" w:rsidR="001B3A1D" w:rsidRPr="00DC77A4" w:rsidRDefault="001B3A1D" w:rsidP="001B3A1D">
            <w:pPr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- formazione esterna impartita da enti formatori privati con rilascio di attestato (C</w:t>
            </w:r>
            <w:r w:rsidRPr="00DC77A4">
              <w:rPr>
                <w:rFonts w:ascii="Arial" w:hAnsi="Arial" w:cs="Arial"/>
                <w:color w:val="000000"/>
                <w:szCs w:val="20"/>
                <w:vertAlign w:val="subscript"/>
              </w:rPr>
              <w:t xml:space="preserve">1.2 </w:t>
            </w:r>
            <w:r w:rsidRPr="00DC77A4">
              <w:rPr>
                <w:rFonts w:ascii="Arial" w:hAnsi="Arial" w:cs="Arial"/>
                <w:color w:val="000000"/>
                <w:szCs w:val="20"/>
              </w:rPr>
              <w:t>= 0,6)</w:t>
            </w:r>
          </w:p>
          <w:p w14:paraId="774BE59D" w14:textId="77777777" w:rsidR="001B3A1D" w:rsidRPr="00DC77A4" w:rsidRDefault="001B3A1D" w:rsidP="001B3A1D">
            <w:pPr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- formazione universitaria - Master I livello specifico per logistica (C</w:t>
            </w:r>
            <w:r w:rsidRPr="00DC77A4">
              <w:rPr>
                <w:rFonts w:ascii="Arial" w:hAnsi="Arial" w:cs="Arial"/>
                <w:color w:val="000000"/>
                <w:szCs w:val="20"/>
                <w:vertAlign w:val="subscript"/>
              </w:rPr>
              <w:t xml:space="preserve">1.2 </w:t>
            </w:r>
            <w:r w:rsidRPr="00DC77A4">
              <w:rPr>
                <w:rFonts w:ascii="Arial" w:hAnsi="Arial" w:cs="Arial"/>
                <w:color w:val="000000"/>
                <w:szCs w:val="20"/>
              </w:rPr>
              <w:t>= 0,8)</w:t>
            </w:r>
          </w:p>
          <w:p w14:paraId="74174592" w14:textId="35B4B0BF" w:rsidR="001B3A1D" w:rsidRPr="00E97AD6" w:rsidRDefault="001B3A1D" w:rsidP="001B3A1D">
            <w:pPr>
              <w:spacing w:line="280" w:lineRule="exact"/>
              <w:jc w:val="left"/>
              <w:rPr>
                <w:rFonts w:ascii="Arial" w:hAnsi="Arial" w:cs="Arial"/>
                <w:bCs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- formazione universitaria - Master II livello specifico per logistica (C</w:t>
            </w:r>
            <w:r w:rsidRPr="00DC77A4">
              <w:rPr>
                <w:rFonts w:ascii="Arial" w:hAnsi="Arial" w:cs="Arial"/>
                <w:color w:val="000000"/>
                <w:szCs w:val="20"/>
                <w:vertAlign w:val="subscript"/>
              </w:rPr>
              <w:t xml:space="preserve">1.2 </w:t>
            </w:r>
            <w:r w:rsidRPr="00DC77A4">
              <w:rPr>
                <w:rFonts w:ascii="Arial" w:hAnsi="Arial" w:cs="Arial"/>
                <w:color w:val="000000"/>
                <w:szCs w:val="20"/>
              </w:rPr>
              <w:t>= 1)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4F6BD" w14:textId="77777777" w:rsidR="001B3A1D" w:rsidRPr="00E97AD6" w:rsidRDefault="001B3A1D" w:rsidP="001B3A1D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A7E82" w14:textId="77777777" w:rsidR="001B3A1D" w:rsidRPr="00E97AD6" w:rsidRDefault="001B3A1D" w:rsidP="001B3A1D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1B3A1D" w:rsidRPr="00E97AD6" w14:paraId="262F04A5" w14:textId="77777777" w:rsidTr="00EC0145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D99D05" w14:textId="45A0B8AF" w:rsidR="001B3A1D" w:rsidRPr="00E97AD6" w:rsidRDefault="008350EF" w:rsidP="001B3A1D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.</w:t>
            </w:r>
            <w:r w:rsidR="001B3A1D" w:rsidRPr="00E97AD6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ED5AD6" w14:textId="77777777" w:rsidR="001B3A1D" w:rsidRPr="00DC77A4" w:rsidRDefault="001B3A1D" w:rsidP="001B3A1D">
            <w:pPr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Tempo di intervento in loco su chiamata durante la garanzia ed il contratto di manutenzione full-risk (</w:t>
            </w:r>
            <w:proofErr w:type="spellStart"/>
            <w:r w:rsidRPr="00DC77A4">
              <w:rPr>
                <w:rFonts w:ascii="Arial" w:hAnsi="Arial" w:cs="Arial"/>
                <w:color w:val="000000"/>
                <w:szCs w:val="20"/>
              </w:rPr>
              <w:t>sw</w:t>
            </w:r>
            <w:proofErr w:type="spellEnd"/>
            <w:r w:rsidRPr="00DC77A4">
              <w:rPr>
                <w:rFonts w:ascii="Arial" w:hAnsi="Arial" w:cs="Arial"/>
                <w:color w:val="000000"/>
                <w:szCs w:val="20"/>
              </w:rPr>
              <w:t xml:space="preserve"> e </w:t>
            </w:r>
            <w:proofErr w:type="spellStart"/>
            <w:r w:rsidRPr="00DC77A4">
              <w:rPr>
                <w:rFonts w:ascii="Arial" w:hAnsi="Arial" w:cs="Arial"/>
                <w:color w:val="000000"/>
                <w:szCs w:val="20"/>
              </w:rPr>
              <w:t>hw</w:t>
            </w:r>
            <w:proofErr w:type="spellEnd"/>
            <w:r w:rsidRPr="00DC77A4">
              <w:rPr>
                <w:rFonts w:ascii="Arial" w:hAnsi="Arial" w:cs="Arial"/>
                <w:color w:val="000000"/>
                <w:szCs w:val="20"/>
              </w:rPr>
              <w:t>):</w:t>
            </w:r>
          </w:p>
          <w:p w14:paraId="7FC2C092" w14:textId="77777777" w:rsidR="001B3A1D" w:rsidRPr="00DC77A4" w:rsidRDefault="001B3A1D" w:rsidP="001B3A1D">
            <w:pPr>
              <w:pStyle w:val="Paragrafoelenco"/>
              <w:numPr>
                <w:ilvl w:val="0"/>
                <w:numId w:val="4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 w:val="20"/>
                <w:szCs w:val="20"/>
              </w:rPr>
              <w:t>4 ore &lt; t &lt; 8 ore (C</w:t>
            </w:r>
            <w:r w:rsidRPr="00DC77A4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 xml:space="preserve">1.3 </w:t>
            </w:r>
            <w:r w:rsidRPr="00DC77A4">
              <w:rPr>
                <w:rFonts w:ascii="Arial" w:hAnsi="Arial" w:cs="Arial"/>
                <w:color w:val="000000"/>
                <w:sz w:val="20"/>
                <w:szCs w:val="20"/>
              </w:rPr>
              <w:t>= 0,5)</w:t>
            </w:r>
          </w:p>
          <w:p w14:paraId="6E698F65" w14:textId="6D62928E" w:rsidR="001B3A1D" w:rsidRPr="00E97AD6" w:rsidRDefault="001B3A1D" w:rsidP="001B3A1D">
            <w:pPr>
              <w:pStyle w:val="Paragrafoelenco"/>
              <w:numPr>
                <w:ilvl w:val="0"/>
                <w:numId w:val="40"/>
              </w:numPr>
              <w:rPr>
                <w:rFonts w:ascii="Arial" w:hAnsi="Arial" w:cs="Arial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 w:val="20"/>
                <w:szCs w:val="20"/>
              </w:rPr>
              <w:t>t ≤ 4 ore (C</w:t>
            </w:r>
            <w:r w:rsidRPr="00DC77A4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 xml:space="preserve">1.3 </w:t>
            </w:r>
            <w:r w:rsidRPr="00DC77A4">
              <w:rPr>
                <w:rFonts w:ascii="Arial" w:hAnsi="Arial" w:cs="Arial"/>
                <w:color w:val="000000"/>
                <w:sz w:val="20"/>
                <w:szCs w:val="20"/>
              </w:rPr>
              <w:t>= 1)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F19F0" w14:textId="77777777" w:rsidR="001B3A1D" w:rsidRPr="00E97AD6" w:rsidRDefault="001B3A1D" w:rsidP="001B3A1D">
            <w:pPr>
              <w:jc w:val="center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2FCF4" w14:textId="77777777" w:rsidR="001B3A1D" w:rsidRPr="00E97AD6" w:rsidRDefault="001B3A1D" w:rsidP="001B3A1D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1B3A1D" w:rsidRPr="00E97AD6" w14:paraId="467EB1F9" w14:textId="77777777" w:rsidTr="00EC0145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D1E5E9" w14:textId="41D9D948" w:rsidR="001B3A1D" w:rsidRPr="00E97AD6" w:rsidRDefault="008350EF" w:rsidP="001B3A1D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.</w:t>
            </w:r>
            <w:r w:rsidR="001B3A1D" w:rsidRPr="00E97AD6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9D329D" w14:textId="77777777" w:rsidR="001B3A1D" w:rsidRPr="00DC77A4" w:rsidRDefault="001B3A1D" w:rsidP="001B3A1D">
            <w:pPr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Ampiezza di gamma. Numero di soluzioni disponibili rispetto ai volumi riportati nelle tabelle dell'Allegato 13:</w:t>
            </w:r>
          </w:p>
          <w:p w14:paraId="1EABB9EE" w14:textId="77777777" w:rsidR="001B3A1D" w:rsidRPr="00DC77A4" w:rsidRDefault="001B3A1D" w:rsidP="001B3A1D">
            <w:pPr>
              <w:pStyle w:val="Paragrafoelenco"/>
              <w:numPr>
                <w:ilvl w:val="0"/>
                <w:numId w:val="4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 ≤ numero di soluzioni disponibili &lt; 5 (C</w:t>
            </w:r>
            <w:r w:rsidRPr="00DC77A4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 xml:space="preserve">1.4 </w:t>
            </w:r>
            <w:r w:rsidRPr="00DC77A4">
              <w:rPr>
                <w:rFonts w:ascii="Arial" w:hAnsi="Arial" w:cs="Arial"/>
                <w:color w:val="000000"/>
                <w:sz w:val="20"/>
                <w:szCs w:val="20"/>
              </w:rPr>
              <w:t>= 0,5)</w:t>
            </w:r>
          </w:p>
          <w:p w14:paraId="3D08B3E8" w14:textId="77777777" w:rsidR="001B3A1D" w:rsidRPr="00DC77A4" w:rsidRDefault="001B3A1D" w:rsidP="001B3A1D">
            <w:pPr>
              <w:pStyle w:val="Paragrafoelenco"/>
              <w:numPr>
                <w:ilvl w:val="0"/>
                <w:numId w:val="4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 w:val="20"/>
                <w:szCs w:val="20"/>
              </w:rPr>
              <w:t>5 ≤ numero di soluzioni disponibili &lt; 8 (C</w:t>
            </w:r>
            <w:r w:rsidRPr="00DC77A4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 xml:space="preserve">1.4 </w:t>
            </w:r>
            <w:r w:rsidRPr="00DC77A4">
              <w:rPr>
                <w:rFonts w:ascii="Arial" w:hAnsi="Arial" w:cs="Arial"/>
                <w:color w:val="000000"/>
                <w:sz w:val="20"/>
                <w:szCs w:val="20"/>
              </w:rPr>
              <w:t>= 0,7)</w:t>
            </w:r>
          </w:p>
          <w:p w14:paraId="336E0FC9" w14:textId="11EA99F6" w:rsidR="001B3A1D" w:rsidRPr="00E97AD6" w:rsidRDefault="001B3A1D" w:rsidP="001B3A1D">
            <w:pPr>
              <w:jc w:val="left"/>
              <w:rPr>
                <w:rFonts w:ascii="Arial" w:hAnsi="Arial" w:cs="Arial"/>
                <w:color w:val="000000"/>
                <w:szCs w:val="20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numero di soluzioni disponibili = 8 (C</w:t>
            </w:r>
            <w:r w:rsidRPr="00DC77A4">
              <w:rPr>
                <w:rFonts w:ascii="Arial" w:hAnsi="Arial" w:cs="Arial"/>
                <w:color w:val="000000"/>
                <w:szCs w:val="20"/>
                <w:vertAlign w:val="subscript"/>
              </w:rPr>
              <w:t xml:space="preserve">1.4 </w:t>
            </w:r>
            <w:r w:rsidRPr="00DC77A4">
              <w:rPr>
                <w:rFonts w:ascii="Arial" w:hAnsi="Arial" w:cs="Arial"/>
                <w:color w:val="000000"/>
                <w:szCs w:val="20"/>
              </w:rPr>
              <w:t>= 1)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05A7A" w14:textId="77777777" w:rsidR="001B3A1D" w:rsidRPr="00E97AD6" w:rsidRDefault="001B3A1D" w:rsidP="001B3A1D">
            <w:pPr>
              <w:jc w:val="center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BC699" w14:textId="77777777" w:rsidR="001B3A1D" w:rsidRPr="00E97AD6" w:rsidRDefault="001B3A1D" w:rsidP="001B3A1D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1B3A1D" w:rsidRPr="00E97AD6" w14:paraId="66ED344A" w14:textId="77777777" w:rsidTr="00EC0145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E87DC" w14:textId="5D71727A" w:rsidR="001B3A1D" w:rsidRPr="00E97AD6" w:rsidRDefault="008350EF" w:rsidP="001B3A1D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.</w:t>
            </w:r>
            <w:r w:rsidR="001B3A1D" w:rsidRPr="00E97AD6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EB3B3" w14:textId="70211B33" w:rsidR="001B3A1D" w:rsidRPr="00E97AD6" w:rsidRDefault="001B3A1D" w:rsidP="001B3A1D">
            <w:pPr>
              <w:jc w:val="left"/>
              <w:rPr>
                <w:rFonts w:ascii="Arial" w:hAnsi="Arial" w:cs="Arial"/>
                <w:szCs w:val="20"/>
                <w:lang w:eastAsia="it-IT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Fornitura di un software di micro-logistica progettato per ottimizzare la gestione della logistica di reparto e integrato con gli armadi e i carrelli, ove presenti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0BD62" w14:textId="77777777" w:rsidR="001B3A1D" w:rsidRPr="00E97AD6" w:rsidRDefault="001B3A1D" w:rsidP="001B3A1D">
            <w:pPr>
              <w:jc w:val="center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E2CE5" w14:textId="77777777" w:rsidR="001B3A1D" w:rsidRPr="00E97AD6" w:rsidRDefault="001B3A1D" w:rsidP="001B3A1D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1B3A1D" w:rsidRPr="00E97AD6" w14:paraId="6DB739D9" w14:textId="77777777" w:rsidTr="00EC0145">
        <w:trPr>
          <w:trHeight w:val="481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BF8B0" w14:textId="64418B8F" w:rsidR="001B3A1D" w:rsidRPr="00E97AD6" w:rsidRDefault="008350EF" w:rsidP="001B3A1D">
            <w:pPr>
              <w:jc w:val="center"/>
              <w:rPr>
                <w:rFonts w:ascii="Arial" w:hAnsi="Arial" w:cs="Arial"/>
                <w:bCs/>
              </w:rPr>
            </w:pPr>
            <w:r w:rsidRPr="00E97AD6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.</w:t>
            </w:r>
            <w:r w:rsidR="001B3A1D" w:rsidRPr="00E97AD6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050CD" w14:textId="411D7381" w:rsidR="001B3A1D" w:rsidRPr="00E97AD6" w:rsidRDefault="001B3A1D" w:rsidP="001B3A1D">
            <w:pPr>
              <w:jc w:val="left"/>
              <w:rPr>
                <w:rFonts w:ascii="Arial" w:hAnsi="Arial" w:cs="Arial"/>
                <w:szCs w:val="20"/>
                <w:lang w:eastAsia="it-IT"/>
              </w:rPr>
            </w:pPr>
            <w:r w:rsidRPr="00DC77A4">
              <w:rPr>
                <w:rFonts w:ascii="Arial" w:hAnsi="Arial" w:cs="Arial"/>
                <w:color w:val="000000"/>
                <w:szCs w:val="20"/>
              </w:rPr>
              <w:t>Integrazione con i carrelli di reparto sia a livello software sia a livello funzionale/operativo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8B2A5" w14:textId="77777777" w:rsidR="001B3A1D" w:rsidRPr="00E97AD6" w:rsidRDefault="001B3A1D" w:rsidP="001B3A1D">
            <w:pPr>
              <w:jc w:val="center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A4C8A" w14:textId="77777777" w:rsidR="001B3A1D" w:rsidRPr="00E97AD6" w:rsidRDefault="001B3A1D" w:rsidP="001B3A1D">
            <w:pPr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2933335E" w14:textId="77777777" w:rsidR="007E1BF3" w:rsidRPr="00E97AD6" w:rsidRDefault="007E1BF3" w:rsidP="007E1BF3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</w:p>
    <w:p w14:paraId="2C46689A" w14:textId="77777777" w:rsidR="007E1BF3" w:rsidRPr="00E97AD6" w:rsidRDefault="007E1BF3" w:rsidP="007E1BF3">
      <w:pPr>
        <w:widowControl/>
        <w:suppressAutoHyphens w:val="0"/>
        <w:autoSpaceDE/>
        <w:spacing w:line="240" w:lineRule="auto"/>
        <w:jc w:val="left"/>
        <w:rPr>
          <w:rFonts w:ascii="Arial" w:hAnsi="Arial" w:cs="Arial"/>
          <w:b/>
          <w:caps/>
          <w:sz w:val="22"/>
          <w:szCs w:val="22"/>
        </w:rPr>
      </w:pPr>
    </w:p>
    <w:p w14:paraId="0371A687" w14:textId="77777777" w:rsidR="00BC6A53" w:rsidRPr="00E97AD6" w:rsidRDefault="00BC6A53">
      <w:pPr>
        <w:widowControl/>
        <w:suppressAutoHyphens w:val="0"/>
        <w:autoSpaceDE/>
        <w:spacing w:line="240" w:lineRule="auto"/>
        <w:jc w:val="left"/>
        <w:rPr>
          <w:rFonts w:ascii="Arial" w:hAnsi="Arial" w:cs="Arial"/>
          <w:b/>
          <w:caps/>
          <w:sz w:val="22"/>
          <w:szCs w:val="22"/>
        </w:rPr>
      </w:pPr>
    </w:p>
    <w:sectPr w:rsidR="00BC6A53" w:rsidRPr="00E97AD6" w:rsidSect="00A37D08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985" w:right="1985" w:bottom="1438" w:left="1985" w:header="720" w:footer="13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626B4" w14:textId="77777777" w:rsidR="001D6D72" w:rsidRDefault="001D6D72">
      <w:pPr>
        <w:spacing w:line="240" w:lineRule="auto"/>
      </w:pPr>
      <w:r>
        <w:separator/>
      </w:r>
    </w:p>
  </w:endnote>
  <w:endnote w:type="continuationSeparator" w:id="0">
    <w:p w14:paraId="54A51FD7" w14:textId="77777777" w:rsidR="001D6D72" w:rsidRDefault="001D6D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288"/>
      <w:gridCol w:w="1122"/>
    </w:tblGrid>
    <w:tr w:rsidR="00CE41DD" w14:paraId="407FACFA" w14:textId="77777777" w:rsidTr="003F640E">
      <w:trPr>
        <w:cantSplit/>
      </w:trPr>
      <w:tc>
        <w:tcPr>
          <w:tcW w:w="7288" w:type="dxa"/>
          <w:tcBorders>
            <w:top w:val="single" w:sz="1" w:space="0" w:color="000000"/>
          </w:tcBorders>
        </w:tcPr>
        <w:p w14:paraId="2791853F" w14:textId="378DE007" w:rsidR="00213E8C" w:rsidRPr="00364B6E" w:rsidRDefault="00213E8C" w:rsidP="00213E8C">
          <w:pPr>
            <w:pStyle w:val="Pidipagina"/>
            <w:spacing w:after="60" w:line="240" w:lineRule="auto"/>
            <w:ind w:right="74"/>
            <w:rPr>
              <w:rFonts w:ascii="Arial" w:hAnsi="Arial" w:cs="Arial"/>
              <w:szCs w:val="16"/>
            </w:rPr>
          </w:pPr>
          <w:r w:rsidRPr="00364B6E">
            <w:rPr>
              <w:rFonts w:ascii="Arial" w:hAnsi="Arial" w:cs="Arial"/>
              <w:szCs w:val="16"/>
            </w:rPr>
            <w:t xml:space="preserve">Classificazione </w:t>
          </w:r>
          <w:r w:rsidR="00364B6E" w:rsidRPr="00364B6E">
            <w:rPr>
              <w:rFonts w:ascii="Arial" w:hAnsi="Arial" w:cs="Arial"/>
              <w:szCs w:val="16"/>
            </w:rPr>
            <w:t>Consip</w:t>
          </w:r>
          <w:r w:rsidRPr="00364B6E">
            <w:rPr>
              <w:rFonts w:ascii="Arial" w:hAnsi="Arial" w:cs="Arial"/>
              <w:szCs w:val="16"/>
            </w:rPr>
            <w:t xml:space="preserve">: </w:t>
          </w:r>
          <w:r w:rsidR="00364B6E" w:rsidRPr="00364B6E">
            <w:rPr>
              <w:rFonts w:ascii="Arial" w:hAnsi="Arial" w:cs="Arial"/>
              <w:szCs w:val="16"/>
            </w:rPr>
            <w:t>Ambito Pubblico</w:t>
          </w:r>
        </w:p>
        <w:p w14:paraId="34BCE4C6" w14:textId="091D782E" w:rsidR="00720E92" w:rsidRPr="00364B6E" w:rsidRDefault="00F82AE9" w:rsidP="00720E92">
          <w:pPr>
            <w:pStyle w:val="Pidipagina"/>
            <w:spacing w:line="240" w:lineRule="auto"/>
            <w:ind w:right="71"/>
            <w:rPr>
              <w:rFonts w:ascii="Arial" w:hAnsi="Arial" w:cs="Arial"/>
              <w:szCs w:val="16"/>
            </w:rPr>
          </w:pPr>
          <w:r w:rsidRPr="00F82AE9">
            <w:rPr>
              <w:rFonts w:ascii="Arial" w:hAnsi="Arial" w:cs="Arial"/>
              <w:szCs w:val="16"/>
            </w:rPr>
            <w:t xml:space="preserve">Gara a procedura aperta per l’affidamento di un Accordo Quadro per la fornitura in noleggio di soluzioni tecnologiche per la gestione della micro-logistica in ambito sanitario e dei servizi connessi per le Pubbliche Amministrazioni </w:t>
          </w:r>
          <w:r w:rsidR="00720E92" w:rsidRPr="00364B6E">
            <w:rPr>
              <w:rFonts w:ascii="Arial" w:hAnsi="Arial" w:cs="Arial"/>
              <w:szCs w:val="16"/>
            </w:rPr>
            <w:t>– ID 28</w:t>
          </w:r>
          <w:r w:rsidR="00364B6E">
            <w:rPr>
              <w:rFonts w:ascii="Arial" w:hAnsi="Arial" w:cs="Arial"/>
              <w:szCs w:val="16"/>
            </w:rPr>
            <w:t>90</w:t>
          </w:r>
        </w:p>
        <w:p w14:paraId="58B98518" w14:textId="6165AB10" w:rsidR="00CE41DD" w:rsidRPr="00CE41DD" w:rsidRDefault="004E5468" w:rsidP="00720E92">
          <w:pPr>
            <w:pStyle w:val="Pidipagina"/>
            <w:spacing w:line="240" w:lineRule="auto"/>
            <w:ind w:right="71"/>
            <w:rPr>
              <w:rFonts w:ascii="Calibri" w:hAnsi="Calibri"/>
              <w:szCs w:val="16"/>
            </w:rPr>
          </w:pPr>
          <w:r>
            <w:rPr>
              <w:rFonts w:ascii="Arial" w:hAnsi="Arial" w:cs="Arial"/>
              <w:szCs w:val="16"/>
            </w:rPr>
            <w:t>Moduli di dichiarazione</w:t>
          </w:r>
        </w:p>
      </w:tc>
      <w:tc>
        <w:tcPr>
          <w:tcW w:w="1122" w:type="dxa"/>
          <w:tcBorders>
            <w:top w:val="single" w:sz="1" w:space="0" w:color="000000"/>
          </w:tcBorders>
          <w:vAlign w:val="center"/>
        </w:tcPr>
        <w:p w14:paraId="6033DBAF" w14:textId="77777777" w:rsidR="00CE41DD" w:rsidRPr="00906C36" w:rsidRDefault="00CE41DD" w:rsidP="00CE41DD">
          <w:pPr>
            <w:pStyle w:val="Pidipagina"/>
            <w:spacing w:line="240" w:lineRule="auto"/>
            <w:ind w:right="71"/>
            <w:jc w:val="center"/>
            <w:rPr>
              <w:rFonts w:asciiTheme="minorHAnsi" w:hAnsiTheme="minorHAnsi" w:cstheme="minorHAnsi"/>
            </w:rPr>
          </w:pPr>
          <w:r w:rsidRPr="00906C36">
            <w:rPr>
              <w:rFonts w:asciiTheme="minorHAnsi" w:hAnsiTheme="minorHAnsi" w:cstheme="minorHAnsi"/>
            </w:rPr>
            <w:t xml:space="preserve">Pag. </w: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begin"/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instrText xml:space="preserve"> PAGE </w:instrTex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separate"/>
          </w:r>
          <w:r w:rsidR="00906C36">
            <w:rPr>
              <w:rStyle w:val="Numeropagina"/>
              <w:rFonts w:asciiTheme="minorHAnsi" w:hAnsiTheme="minorHAnsi" w:cstheme="minorHAnsi"/>
              <w:b w:val="0"/>
              <w:noProof/>
              <w:szCs w:val="24"/>
            </w:rPr>
            <w:t>13</w: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end"/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t xml:space="preserve"> di </w: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begin"/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instrText xml:space="preserve"> NUMPAGES </w:instrTex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separate"/>
          </w:r>
          <w:r w:rsidR="00906C36">
            <w:rPr>
              <w:rStyle w:val="Numeropagina"/>
              <w:rFonts w:asciiTheme="minorHAnsi" w:hAnsiTheme="minorHAnsi" w:cstheme="minorHAnsi"/>
              <w:b w:val="0"/>
              <w:noProof/>
              <w:szCs w:val="24"/>
            </w:rPr>
            <w:t>13</w: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end"/>
          </w:r>
        </w:p>
      </w:tc>
    </w:tr>
  </w:tbl>
  <w:p w14:paraId="7D1BDBF1" w14:textId="77777777" w:rsidR="004B447A" w:rsidRPr="0074298D" w:rsidRDefault="004B447A" w:rsidP="0074298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288"/>
      <w:gridCol w:w="1122"/>
    </w:tblGrid>
    <w:tr w:rsidR="00CE41DD" w14:paraId="1C686084" w14:textId="77777777" w:rsidTr="00CE41DD">
      <w:trPr>
        <w:cantSplit/>
      </w:trPr>
      <w:tc>
        <w:tcPr>
          <w:tcW w:w="7288" w:type="dxa"/>
          <w:tcBorders>
            <w:top w:val="single" w:sz="1" w:space="0" w:color="000000"/>
          </w:tcBorders>
        </w:tcPr>
        <w:p w14:paraId="16A11387" w14:textId="77777777" w:rsidR="00364B6E" w:rsidRPr="00364B6E" w:rsidRDefault="00364B6E" w:rsidP="00364B6E">
          <w:pPr>
            <w:pStyle w:val="Pidipagina"/>
            <w:spacing w:after="60" w:line="240" w:lineRule="auto"/>
            <w:ind w:right="74"/>
            <w:rPr>
              <w:rFonts w:ascii="Arial" w:hAnsi="Arial" w:cs="Arial"/>
              <w:szCs w:val="16"/>
            </w:rPr>
          </w:pPr>
          <w:r w:rsidRPr="00364B6E">
            <w:rPr>
              <w:rFonts w:ascii="Arial" w:hAnsi="Arial" w:cs="Arial"/>
              <w:szCs w:val="16"/>
            </w:rPr>
            <w:t>Classificazione Consip: Ambito Pubblico</w:t>
          </w:r>
        </w:p>
        <w:p w14:paraId="3C76D6B8" w14:textId="41FCA1FB" w:rsidR="00364B6E" w:rsidRPr="00364B6E" w:rsidRDefault="00F82AE9" w:rsidP="00364B6E">
          <w:pPr>
            <w:pStyle w:val="Pidipagina"/>
            <w:spacing w:line="240" w:lineRule="auto"/>
            <w:ind w:right="71"/>
            <w:rPr>
              <w:rFonts w:ascii="Arial" w:hAnsi="Arial" w:cs="Arial"/>
              <w:szCs w:val="16"/>
            </w:rPr>
          </w:pPr>
          <w:r w:rsidRPr="00F82AE9">
            <w:rPr>
              <w:rFonts w:ascii="Arial" w:hAnsi="Arial" w:cs="Arial"/>
              <w:szCs w:val="16"/>
            </w:rPr>
            <w:t xml:space="preserve">Gara a procedura aperta per l’affidamento di un Accordo Quadro per la fornitura in noleggio di soluzioni tecnologiche per la gestione della micro-logistica in ambito sanitario e dei servizi connessi per le Pubbliche Amministrazioni </w:t>
          </w:r>
          <w:r w:rsidR="00364B6E" w:rsidRPr="00364B6E">
            <w:rPr>
              <w:rFonts w:ascii="Arial" w:hAnsi="Arial" w:cs="Arial"/>
              <w:szCs w:val="16"/>
            </w:rPr>
            <w:t>– ID 28</w:t>
          </w:r>
          <w:r w:rsidR="00364B6E">
            <w:rPr>
              <w:rFonts w:ascii="Arial" w:hAnsi="Arial" w:cs="Arial"/>
              <w:szCs w:val="16"/>
            </w:rPr>
            <w:t>90</w:t>
          </w:r>
        </w:p>
        <w:p w14:paraId="77F7F6C6" w14:textId="46A8DA40" w:rsidR="00CE41DD" w:rsidRPr="00CE41DD" w:rsidRDefault="004E5468" w:rsidP="00364B6E">
          <w:pPr>
            <w:pStyle w:val="Pidipagina"/>
            <w:spacing w:line="240" w:lineRule="auto"/>
            <w:ind w:right="71"/>
            <w:rPr>
              <w:rFonts w:ascii="Calibri" w:hAnsi="Calibri"/>
              <w:szCs w:val="16"/>
            </w:rPr>
          </w:pPr>
          <w:r>
            <w:rPr>
              <w:rFonts w:ascii="Arial" w:hAnsi="Arial" w:cs="Arial"/>
              <w:szCs w:val="16"/>
            </w:rPr>
            <w:t>Moduli di dichiarazione</w:t>
          </w:r>
        </w:p>
      </w:tc>
      <w:tc>
        <w:tcPr>
          <w:tcW w:w="1122" w:type="dxa"/>
          <w:tcBorders>
            <w:top w:val="single" w:sz="1" w:space="0" w:color="000000"/>
          </w:tcBorders>
          <w:vAlign w:val="center"/>
        </w:tcPr>
        <w:p w14:paraId="7EC310CC" w14:textId="77777777" w:rsidR="00CE41DD" w:rsidRPr="00CE41DD" w:rsidRDefault="00CE41DD" w:rsidP="00CE41DD">
          <w:pPr>
            <w:pStyle w:val="Pidipagina"/>
            <w:spacing w:line="240" w:lineRule="auto"/>
            <w:ind w:right="71"/>
            <w:jc w:val="center"/>
          </w:pPr>
          <w:r w:rsidRPr="00CE41DD">
            <w:t xml:space="preserve">Pag. </w:t>
          </w:r>
          <w:r w:rsidRPr="00CE41DD">
            <w:rPr>
              <w:rStyle w:val="Numeropagina"/>
              <w:b w:val="0"/>
              <w:szCs w:val="24"/>
            </w:rPr>
            <w:fldChar w:fldCharType="begin"/>
          </w:r>
          <w:r w:rsidRPr="00CE41DD">
            <w:rPr>
              <w:rStyle w:val="Numeropagina"/>
              <w:b w:val="0"/>
              <w:szCs w:val="24"/>
            </w:rPr>
            <w:instrText xml:space="preserve"> PAGE </w:instrText>
          </w:r>
          <w:r w:rsidRPr="00CE41DD">
            <w:rPr>
              <w:rStyle w:val="Numeropagina"/>
              <w:b w:val="0"/>
              <w:szCs w:val="24"/>
            </w:rPr>
            <w:fldChar w:fldCharType="separate"/>
          </w:r>
          <w:r w:rsidR="00906C36">
            <w:rPr>
              <w:rStyle w:val="Numeropagina"/>
              <w:b w:val="0"/>
              <w:noProof/>
              <w:szCs w:val="24"/>
            </w:rPr>
            <w:t>1</w:t>
          </w:r>
          <w:r w:rsidRPr="00CE41DD">
            <w:rPr>
              <w:rStyle w:val="Numeropagina"/>
              <w:b w:val="0"/>
              <w:szCs w:val="24"/>
            </w:rPr>
            <w:fldChar w:fldCharType="end"/>
          </w:r>
          <w:r w:rsidRPr="00CE41DD">
            <w:rPr>
              <w:rStyle w:val="Numeropagina"/>
              <w:b w:val="0"/>
              <w:szCs w:val="24"/>
            </w:rPr>
            <w:t xml:space="preserve"> di </w:t>
          </w:r>
          <w:r w:rsidRPr="00CE41DD">
            <w:rPr>
              <w:rStyle w:val="Numeropagina"/>
              <w:b w:val="0"/>
              <w:szCs w:val="24"/>
            </w:rPr>
            <w:fldChar w:fldCharType="begin"/>
          </w:r>
          <w:r w:rsidRPr="00CE41DD">
            <w:rPr>
              <w:rStyle w:val="Numeropagina"/>
              <w:b w:val="0"/>
              <w:szCs w:val="24"/>
            </w:rPr>
            <w:instrText xml:space="preserve"> NUMPAGES </w:instrText>
          </w:r>
          <w:r w:rsidRPr="00CE41DD">
            <w:rPr>
              <w:rStyle w:val="Numeropagina"/>
              <w:b w:val="0"/>
              <w:szCs w:val="24"/>
            </w:rPr>
            <w:fldChar w:fldCharType="separate"/>
          </w:r>
          <w:r w:rsidR="00906C36">
            <w:rPr>
              <w:rStyle w:val="Numeropagina"/>
              <w:b w:val="0"/>
              <w:noProof/>
              <w:szCs w:val="24"/>
            </w:rPr>
            <w:t>13</w:t>
          </w:r>
          <w:r w:rsidRPr="00CE41DD">
            <w:rPr>
              <w:rStyle w:val="Numeropagina"/>
              <w:b w:val="0"/>
              <w:szCs w:val="24"/>
            </w:rPr>
            <w:fldChar w:fldCharType="end"/>
          </w:r>
        </w:p>
      </w:tc>
    </w:tr>
  </w:tbl>
  <w:p w14:paraId="6B4B6BE9" w14:textId="77777777" w:rsidR="004B447A" w:rsidRPr="00E779BD" w:rsidRDefault="004B447A" w:rsidP="00E779BD">
    <w:pPr>
      <w:pStyle w:val="Pidipagina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4A109" w14:textId="77777777" w:rsidR="001D6D72" w:rsidRDefault="001D6D72">
      <w:pPr>
        <w:spacing w:line="240" w:lineRule="auto"/>
      </w:pPr>
      <w:r>
        <w:separator/>
      </w:r>
    </w:p>
  </w:footnote>
  <w:footnote w:type="continuationSeparator" w:id="0">
    <w:p w14:paraId="57CCD4E1" w14:textId="77777777" w:rsidR="001D6D72" w:rsidRDefault="001D6D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E0C4F" w14:textId="038AD1F9" w:rsidR="004B447A" w:rsidRDefault="004B447A" w:rsidP="005C7E2A">
    <w:pPr>
      <w:pStyle w:val="Intestazione"/>
      <w:ind w:left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46468" w14:textId="41BDD19D" w:rsidR="004B447A" w:rsidRDefault="004B447A" w:rsidP="003E222B">
    <w:pPr>
      <w:pStyle w:val="Intestazione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umeroelenco51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Numeroelenco41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pStyle w:val="Numeroelenco31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pStyle w:val="Puntoelenco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pStyle w:val="Puntoelenco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pStyle w:val="Puntoelenco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Numeroelenco1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pStyle w:val="Puntoelenco1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/>
        <w:i w:val="0"/>
        <w:color w:val="auto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lowerLetter"/>
      <w:pStyle w:val="Numeroelenco21"/>
      <w:lvlText w:val="%1)"/>
      <w:lvlJc w:val="left"/>
      <w:pPr>
        <w:tabs>
          <w:tab w:val="num" w:pos="1003"/>
        </w:tabs>
        <w:ind w:left="1003" w:hanging="360"/>
      </w:pPr>
    </w:lvl>
  </w:abstractNum>
  <w:abstractNum w:abstractNumId="12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3" w15:restartNumberingAfterBreak="0">
    <w:nsid w:val="0000002D"/>
    <w:multiLevelType w:val="singleLevel"/>
    <w:tmpl w:val="9424A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  <w:szCs w:val="20"/>
      </w:rPr>
    </w:lvl>
  </w:abstractNum>
  <w:abstractNum w:abstractNumId="14" w15:restartNumberingAfterBreak="0">
    <w:nsid w:val="03130DD3"/>
    <w:multiLevelType w:val="hybridMultilevel"/>
    <w:tmpl w:val="021C5AB4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7AF7699"/>
    <w:multiLevelType w:val="hybridMultilevel"/>
    <w:tmpl w:val="511AE41C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0F224F3D"/>
    <w:multiLevelType w:val="hybridMultilevel"/>
    <w:tmpl w:val="2890A10A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5F6208A"/>
    <w:multiLevelType w:val="hybridMultilevel"/>
    <w:tmpl w:val="077A4712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9F6E16"/>
    <w:multiLevelType w:val="hybridMultilevel"/>
    <w:tmpl w:val="3C54C5E8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B8A26AD"/>
    <w:multiLevelType w:val="hybridMultilevel"/>
    <w:tmpl w:val="05746B6A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8092E8D"/>
    <w:multiLevelType w:val="hybridMultilevel"/>
    <w:tmpl w:val="7DC4276C"/>
    <w:lvl w:ilvl="0" w:tplc="389871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F075B1"/>
    <w:multiLevelType w:val="hybridMultilevel"/>
    <w:tmpl w:val="981E53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3917682"/>
    <w:multiLevelType w:val="hybridMultilevel"/>
    <w:tmpl w:val="5784DFD4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98271A1"/>
    <w:multiLevelType w:val="hybridMultilevel"/>
    <w:tmpl w:val="304C2406"/>
    <w:lvl w:ilvl="0" w:tplc="72E2C5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390439"/>
    <w:multiLevelType w:val="hybridMultilevel"/>
    <w:tmpl w:val="FDE85E4A"/>
    <w:lvl w:ilvl="0" w:tplc="B9AC77C0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b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BAA7231"/>
    <w:multiLevelType w:val="hybridMultilevel"/>
    <w:tmpl w:val="469E96A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EC7296"/>
    <w:multiLevelType w:val="hybridMultilevel"/>
    <w:tmpl w:val="49D4D840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CB45050"/>
    <w:multiLevelType w:val="hybridMultilevel"/>
    <w:tmpl w:val="A5E60B32"/>
    <w:lvl w:ilvl="0" w:tplc="0000001F">
      <w:start w:val="3"/>
      <w:numFmt w:val="bullet"/>
      <w:lvlText w:val="-"/>
      <w:lvlJc w:val="left"/>
      <w:pPr>
        <w:ind w:left="720" w:hanging="360"/>
      </w:pPr>
      <w:rPr>
        <w:rFonts w:ascii="Trebuchet MS" w:hAnsi="Trebuchet MS" w:cs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9E5A75"/>
    <w:multiLevelType w:val="hybridMultilevel"/>
    <w:tmpl w:val="103C2B7A"/>
    <w:lvl w:ilvl="0" w:tplc="C966F27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F45C1E"/>
    <w:multiLevelType w:val="hybridMultilevel"/>
    <w:tmpl w:val="4B80CC9A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3287710"/>
    <w:multiLevelType w:val="hybridMultilevel"/>
    <w:tmpl w:val="A2C4C1DA"/>
    <w:lvl w:ilvl="0" w:tplc="7DC45106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7C621EB"/>
    <w:multiLevelType w:val="hybridMultilevel"/>
    <w:tmpl w:val="C3B6C1D8"/>
    <w:lvl w:ilvl="0" w:tplc="B9AC77C0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b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8049E1"/>
    <w:multiLevelType w:val="hybridMultilevel"/>
    <w:tmpl w:val="1AE07B98"/>
    <w:lvl w:ilvl="0" w:tplc="C966F274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5A1241F"/>
    <w:multiLevelType w:val="hybridMultilevel"/>
    <w:tmpl w:val="01603D3E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9DF4B13"/>
    <w:multiLevelType w:val="hybridMultilevel"/>
    <w:tmpl w:val="9DFE97D4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C9B3718"/>
    <w:multiLevelType w:val="hybridMultilevel"/>
    <w:tmpl w:val="6DCEF2D2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AD3688"/>
    <w:multiLevelType w:val="hybridMultilevel"/>
    <w:tmpl w:val="6518D9EA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EB85224"/>
    <w:multiLevelType w:val="hybridMultilevel"/>
    <w:tmpl w:val="D932DFE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6F4BFB"/>
    <w:multiLevelType w:val="hybridMultilevel"/>
    <w:tmpl w:val="68088C90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74272D8"/>
    <w:multiLevelType w:val="hybridMultilevel"/>
    <w:tmpl w:val="21FAD73E"/>
    <w:lvl w:ilvl="0" w:tplc="11DED8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A660F5"/>
    <w:multiLevelType w:val="hybridMultilevel"/>
    <w:tmpl w:val="CEFAF64E"/>
    <w:lvl w:ilvl="0" w:tplc="11DED88C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7F0A024E"/>
    <w:multiLevelType w:val="hybridMultilevel"/>
    <w:tmpl w:val="40E61A9A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91954476">
    <w:abstractNumId w:val="0"/>
  </w:num>
  <w:num w:numId="2" w16cid:durableId="313141841">
    <w:abstractNumId w:val="1"/>
  </w:num>
  <w:num w:numId="3" w16cid:durableId="945817590">
    <w:abstractNumId w:val="2"/>
  </w:num>
  <w:num w:numId="4" w16cid:durableId="1002318718">
    <w:abstractNumId w:val="3"/>
  </w:num>
  <w:num w:numId="5" w16cid:durableId="1403136356">
    <w:abstractNumId w:val="4"/>
  </w:num>
  <w:num w:numId="6" w16cid:durableId="627199214">
    <w:abstractNumId w:val="5"/>
  </w:num>
  <w:num w:numId="7" w16cid:durableId="1932202920">
    <w:abstractNumId w:val="6"/>
  </w:num>
  <w:num w:numId="8" w16cid:durableId="1367753000">
    <w:abstractNumId w:val="7"/>
  </w:num>
  <w:num w:numId="9" w16cid:durableId="338627701">
    <w:abstractNumId w:val="8"/>
  </w:num>
  <w:num w:numId="10" w16cid:durableId="501046993">
    <w:abstractNumId w:val="9"/>
  </w:num>
  <w:num w:numId="11" w16cid:durableId="9643011">
    <w:abstractNumId w:val="10"/>
  </w:num>
  <w:num w:numId="12" w16cid:durableId="247540602">
    <w:abstractNumId w:val="11"/>
  </w:num>
  <w:num w:numId="13" w16cid:durableId="9962798">
    <w:abstractNumId w:val="25"/>
  </w:num>
  <w:num w:numId="14" w16cid:durableId="249314056">
    <w:abstractNumId w:val="37"/>
  </w:num>
  <w:num w:numId="15" w16cid:durableId="395973700">
    <w:abstractNumId w:val="27"/>
  </w:num>
  <w:num w:numId="16" w16cid:durableId="1361080679">
    <w:abstractNumId w:val="40"/>
  </w:num>
  <w:num w:numId="17" w16cid:durableId="1716196280">
    <w:abstractNumId w:val="32"/>
  </w:num>
  <w:num w:numId="18" w16cid:durableId="425804229">
    <w:abstractNumId w:val="28"/>
  </w:num>
  <w:num w:numId="19" w16cid:durableId="1326980473">
    <w:abstractNumId w:val="39"/>
  </w:num>
  <w:num w:numId="20" w16cid:durableId="294873853">
    <w:abstractNumId w:val="21"/>
  </w:num>
  <w:num w:numId="21" w16cid:durableId="1476484619">
    <w:abstractNumId w:val="41"/>
  </w:num>
  <w:num w:numId="22" w16cid:durableId="1688174589">
    <w:abstractNumId w:val="34"/>
  </w:num>
  <w:num w:numId="23" w16cid:durableId="2084912747">
    <w:abstractNumId w:val="19"/>
  </w:num>
  <w:num w:numId="24" w16cid:durableId="1755666498">
    <w:abstractNumId w:val="22"/>
  </w:num>
  <w:num w:numId="25" w16cid:durableId="1063405814">
    <w:abstractNumId w:val="33"/>
  </w:num>
  <w:num w:numId="26" w16cid:durableId="634264562">
    <w:abstractNumId w:val="16"/>
  </w:num>
  <w:num w:numId="27" w16cid:durableId="74740646">
    <w:abstractNumId w:val="23"/>
  </w:num>
  <w:num w:numId="28" w16cid:durableId="1901676144">
    <w:abstractNumId w:val="14"/>
  </w:num>
  <w:num w:numId="29" w16cid:durableId="961881466">
    <w:abstractNumId w:val="15"/>
  </w:num>
  <w:num w:numId="30" w16cid:durableId="1340497756">
    <w:abstractNumId w:val="18"/>
  </w:num>
  <w:num w:numId="31" w16cid:durableId="676541559">
    <w:abstractNumId w:val="36"/>
  </w:num>
  <w:num w:numId="32" w16cid:durableId="1591623344">
    <w:abstractNumId w:val="38"/>
  </w:num>
  <w:num w:numId="33" w16cid:durableId="2076932386">
    <w:abstractNumId w:val="26"/>
  </w:num>
  <w:num w:numId="34" w16cid:durableId="1923567307">
    <w:abstractNumId w:val="29"/>
  </w:num>
  <w:num w:numId="35" w16cid:durableId="245262746">
    <w:abstractNumId w:val="20"/>
  </w:num>
  <w:num w:numId="36" w16cid:durableId="91322343">
    <w:abstractNumId w:val="30"/>
  </w:num>
  <w:num w:numId="37" w16cid:durableId="196938532">
    <w:abstractNumId w:val="31"/>
  </w:num>
  <w:num w:numId="38" w16cid:durableId="624964179">
    <w:abstractNumId w:val="24"/>
  </w:num>
  <w:num w:numId="39" w16cid:durableId="440343526">
    <w:abstractNumId w:val="35"/>
  </w:num>
  <w:num w:numId="40" w16cid:durableId="216281121">
    <w:abstractNumId w:val="17"/>
  </w:num>
  <w:num w:numId="41" w16cid:durableId="426657508">
    <w:abstractNumId w:val="13"/>
    <w:lvlOverride w:ilvl="0">
      <w:startOverride w:val="1"/>
    </w:lvlOverride>
  </w:num>
  <w:num w:numId="42" w16cid:durableId="20719967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084"/>
    <w:rsid w:val="00001FA0"/>
    <w:rsid w:val="00007595"/>
    <w:rsid w:val="000233D4"/>
    <w:rsid w:val="00040494"/>
    <w:rsid w:val="00053596"/>
    <w:rsid w:val="00056074"/>
    <w:rsid w:val="0006101E"/>
    <w:rsid w:val="00061FA6"/>
    <w:rsid w:val="000628F6"/>
    <w:rsid w:val="0007105A"/>
    <w:rsid w:val="0007646E"/>
    <w:rsid w:val="00076D90"/>
    <w:rsid w:val="0008305D"/>
    <w:rsid w:val="0009050D"/>
    <w:rsid w:val="00095310"/>
    <w:rsid w:val="000A3C24"/>
    <w:rsid w:val="000A5E2F"/>
    <w:rsid w:val="000A7D37"/>
    <w:rsid w:val="000C1563"/>
    <w:rsid w:val="000C1CBF"/>
    <w:rsid w:val="000D29B2"/>
    <w:rsid w:val="000D4791"/>
    <w:rsid w:val="000E4825"/>
    <w:rsid w:val="000E52D8"/>
    <w:rsid w:val="000F54E4"/>
    <w:rsid w:val="000F6E80"/>
    <w:rsid w:val="000F72E7"/>
    <w:rsid w:val="00106F63"/>
    <w:rsid w:val="001101D3"/>
    <w:rsid w:val="00122BB1"/>
    <w:rsid w:val="001325A4"/>
    <w:rsid w:val="0013415B"/>
    <w:rsid w:val="00147497"/>
    <w:rsid w:val="00152D3E"/>
    <w:rsid w:val="00152D7B"/>
    <w:rsid w:val="00174E82"/>
    <w:rsid w:val="00174F93"/>
    <w:rsid w:val="00176332"/>
    <w:rsid w:val="00182FA1"/>
    <w:rsid w:val="001868B5"/>
    <w:rsid w:val="00187FF9"/>
    <w:rsid w:val="001A3A3A"/>
    <w:rsid w:val="001A4BDD"/>
    <w:rsid w:val="001A517F"/>
    <w:rsid w:val="001A66D8"/>
    <w:rsid w:val="001A7A29"/>
    <w:rsid w:val="001B12EA"/>
    <w:rsid w:val="001B1553"/>
    <w:rsid w:val="001B309F"/>
    <w:rsid w:val="001B3A1D"/>
    <w:rsid w:val="001B7836"/>
    <w:rsid w:val="001B7DCB"/>
    <w:rsid w:val="001C1534"/>
    <w:rsid w:val="001C579E"/>
    <w:rsid w:val="001D2243"/>
    <w:rsid w:val="001D6D72"/>
    <w:rsid w:val="001E6C5F"/>
    <w:rsid w:val="001F1F2A"/>
    <w:rsid w:val="001F2865"/>
    <w:rsid w:val="001F3A85"/>
    <w:rsid w:val="001F4F0F"/>
    <w:rsid w:val="001F7DBD"/>
    <w:rsid w:val="0020509E"/>
    <w:rsid w:val="00205F5E"/>
    <w:rsid w:val="00213E8C"/>
    <w:rsid w:val="00215E25"/>
    <w:rsid w:val="00220309"/>
    <w:rsid w:val="00225B67"/>
    <w:rsid w:val="0022687B"/>
    <w:rsid w:val="002513D9"/>
    <w:rsid w:val="00271383"/>
    <w:rsid w:val="00281128"/>
    <w:rsid w:val="002839C1"/>
    <w:rsid w:val="002951F2"/>
    <w:rsid w:val="002A4753"/>
    <w:rsid w:val="002B3C40"/>
    <w:rsid w:val="003269A9"/>
    <w:rsid w:val="00327C34"/>
    <w:rsid w:val="00331724"/>
    <w:rsid w:val="00343340"/>
    <w:rsid w:val="0034788A"/>
    <w:rsid w:val="00364B6E"/>
    <w:rsid w:val="00370B37"/>
    <w:rsid w:val="0037416A"/>
    <w:rsid w:val="00374B10"/>
    <w:rsid w:val="00383189"/>
    <w:rsid w:val="003831CD"/>
    <w:rsid w:val="00392C3E"/>
    <w:rsid w:val="00397AC3"/>
    <w:rsid w:val="003A2373"/>
    <w:rsid w:val="003A69B6"/>
    <w:rsid w:val="003A7C0F"/>
    <w:rsid w:val="003C5467"/>
    <w:rsid w:val="003D0B6E"/>
    <w:rsid w:val="003D2D7C"/>
    <w:rsid w:val="003E0400"/>
    <w:rsid w:val="003E222B"/>
    <w:rsid w:val="003F640E"/>
    <w:rsid w:val="0040221F"/>
    <w:rsid w:val="00403266"/>
    <w:rsid w:val="00404044"/>
    <w:rsid w:val="00407CA0"/>
    <w:rsid w:val="00426D36"/>
    <w:rsid w:val="00431D4F"/>
    <w:rsid w:val="00442C03"/>
    <w:rsid w:val="00446450"/>
    <w:rsid w:val="00450B4F"/>
    <w:rsid w:val="00474688"/>
    <w:rsid w:val="00491E0F"/>
    <w:rsid w:val="004A0AFD"/>
    <w:rsid w:val="004A262E"/>
    <w:rsid w:val="004A35FB"/>
    <w:rsid w:val="004A58DB"/>
    <w:rsid w:val="004B447A"/>
    <w:rsid w:val="004B7EAD"/>
    <w:rsid w:val="004C41C2"/>
    <w:rsid w:val="004D7A80"/>
    <w:rsid w:val="004E1674"/>
    <w:rsid w:val="004E5468"/>
    <w:rsid w:val="00503BF8"/>
    <w:rsid w:val="005111D6"/>
    <w:rsid w:val="00512562"/>
    <w:rsid w:val="00516CCE"/>
    <w:rsid w:val="005220BD"/>
    <w:rsid w:val="00522CD4"/>
    <w:rsid w:val="0052718A"/>
    <w:rsid w:val="005305DB"/>
    <w:rsid w:val="00531739"/>
    <w:rsid w:val="00546C38"/>
    <w:rsid w:val="005475B2"/>
    <w:rsid w:val="0055100F"/>
    <w:rsid w:val="0056608D"/>
    <w:rsid w:val="00567B3E"/>
    <w:rsid w:val="00570D93"/>
    <w:rsid w:val="00574923"/>
    <w:rsid w:val="0058035B"/>
    <w:rsid w:val="005A01DE"/>
    <w:rsid w:val="005A02FE"/>
    <w:rsid w:val="005A4132"/>
    <w:rsid w:val="005B0D4C"/>
    <w:rsid w:val="005B7573"/>
    <w:rsid w:val="005C7E2A"/>
    <w:rsid w:val="005D1BD8"/>
    <w:rsid w:val="005D6203"/>
    <w:rsid w:val="005E3B2C"/>
    <w:rsid w:val="005E4985"/>
    <w:rsid w:val="005F5647"/>
    <w:rsid w:val="006130D9"/>
    <w:rsid w:val="00645B5D"/>
    <w:rsid w:val="00646972"/>
    <w:rsid w:val="00652DB5"/>
    <w:rsid w:val="00653E5A"/>
    <w:rsid w:val="00654D65"/>
    <w:rsid w:val="00655C5D"/>
    <w:rsid w:val="00665555"/>
    <w:rsid w:val="00665794"/>
    <w:rsid w:val="0068379D"/>
    <w:rsid w:val="00690FC5"/>
    <w:rsid w:val="00693F9A"/>
    <w:rsid w:val="00695310"/>
    <w:rsid w:val="00695D64"/>
    <w:rsid w:val="00697FC7"/>
    <w:rsid w:val="006A01E5"/>
    <w:rsid w:val="006A7E84"/>
    <w:rsid w:val="006C50E4"/>
    <w:rsid w:val="006C5B4B"/>
    <w:rsid w:val="006C79C0"/>
    <w:rsid w:val="006E7C4B"/>
    <w:rsid w:val="006F0F86"/>
    <w:rsid w:val="006F112C"/>
    <w:rsid w:val="006F1312"/>
    <w:rsid w:val="006F23DD"/>
    <w:rsid w:val="00703890"/>
    <w:rsid w:val="00704E54"/>
    <w:rsid w:val="007063C1"/>
    <w:rsid w:val="00713149"/>
    <w:rsid w:val="00713F55"/>
    <w:rsid w:val="00720E92"/>
    <w:rsid w:val="00730CD1"/>
    <w:rsid w:val="00732753"/>
    <w:rsid w:val="00740EB0"/>
    <w:rsid w:val="0074298D"/>
    <w:rsid w:val="00743E06"/>
    <w:rsid w:val="007450EC"/>
    <w:rsid w:val="0074513B"/>
    <w:rsid w:val="00753CD4"/>
    <w:rsid w:val="00764A7A"/>
    <w:rsid w:val="00764ECD"/>
    <w:rsid w:val="007710DF"/>
    <w:rsid w:val="007815EB"/>
    <w:rsid w:val="007921C5"/>
    <w:rsid w:val="007A0D46"/>
    <w:rsid w:val="007A5DEB"/>
    <w:rsid w:val="007A7DDA"/>
    <w:rsid w:val="007B0A13"/>
    <w:rsid w:val="007B0FA3"/>
    <w:rsid w:val="007C3BA1"/>
    <w:rsid w:val="007D0C70"/>
    <w:rsid w:val="007D4D0E"/>
    <w:rsid w:val="007E1BF3"/>
    <w:rsid w:val="007E7045"/>
    <w:rsid w:val="007F0CE3"/>
    <w:rsid w:val="007F6013"/>
    <w:rsid w:val="007F74CF"/>
    <w:rsid w:val="00800B06"/>
    <w:rsid w:val="008043BC"/>
    <w:rsid w:val="008136D5"/>
    <w:rsid w:val="0081663E"/>
    <w:rsid w:val="00822FC0"/>
    <w:rsid w:val="0082474C"/>
    <w:rsid w:val="00825FA3"/>
    <w:rsid w:val="00826ECF"/>
    <w:rsid w:val="00831C19"/>
    <w:rsid w:val="008350EF"/>
    <w:rsid w:val="008416C5"/>
    <w:rsid w:val="00845726"/>
    <w:rsid w:val="0084744D"/>
    <w:rsid w:val="00850A5F"/>
    <w:rsid w:val="00853025"/>
    <w:rsid w:val="00853E02"/>
    <w:rsid w:val="0086012C"/>
    <w:rsid w:val="0086284C"/>
    <w:rsid w:val="00870F44"/>
    <w:rsid w:val="0087692E"/>
    <w:rsid w:val="00877715"/>
    <w:rsid w:val="00886C62"/>
    <w:rsid w:val="008A3880"/>
    <w:rsid w:val="008A4B88"/>
    <w:rsid w:val="008A7605"/>
    <w:rsid w:val="008A7C46"/>
    <w:rsid w:val="008B4958"/>
    <w:rsid w:val="008C1A4A"/>
    <w:rsid w:val="008C5295"/>
    <w:rsid w:val="008C5CE4"/>
    <w:rsid w:val="008D2342"/>
    <w:rsid w:val="008E39C9"/>
    <w:rsid w:val="008E7A64"/>
    <w:rsid w:val="008F41C4"/>
    <w:rsid w:val="00906C36"/>
    <w:rsid w:val="009152F9"/>
    <w:rsid w:val="00921C4A"/>
    <w:rsid w:val="00930F01"/>
    <w:rsid w:val="009364E4"/>
    <w:rsid w:val="009367FB"/>
    <w:rsid w:val="00966AC9"/>
    <w:rsid w:val="00967837"/>
    <w:rsid w:val="00981D7F"/>
    <w:rsid w:val="00993BAB"/>
    <w:rsid w:val="00995BC4"/>
    <w:rsid w:val="0099753E"/>
    <w:rsid w:val="009A118D"/>
    <w:rsid w:val="009A38D7"/>
    <w:rsid w:val="009B1EA3"/>
    <w:rsid w:val="009B4084"/>
    <w:rsid w:val="009B5FBC"/>
    <w:rsid w:val="009B6F09"/>
    <w:rsid w:val="009B7B0D"/>
    <w:rsid w:val="009C547B"/>
    <w:rsid w:val="009D0E41"/>
    <w:rsid w:val="009D2FF5"/>
    <w:rsid w:val="009D318C"/>
    <w:rsid w:val="009D6DF8"/>
    <w:rsid w:val="009F30E4"/>
    <w:rsid w:val="009F4866"/>
    <w:rsid w:val="009F592E"/>
    <w:rsid w:val="009F6BA4"/>
    <w:rsid w:val="009F70DB"/>
    <w:rsid w:val="00A00DF4"/>
    <w:rsid w:val="00A37D08"/>
    <w:rsid w:val="00A37D10"/>
    <w:rsid w:val="00A508DF"/>
    <w:rsid w:val="00A5169C"/>
    <w:rsid w:val="00A54C86"/>
    <w:rsid w:val="00A70147"/>
    <w:rsid w:val="00A82893"/>
    <w:rsid w:val="00A83C51"/>
    <w:rsid w:val="00A87058"/>
    <w:rsid w:val="00A91366"/>
    <w:rsid w:val="00AA0EB9"/>
    <w:rsid w:val="00AA69FD"/>
    <w:rsid w:val="00AA744B"/>
    <w:rsid w:val="00AB2B0B"/>
    <w:rsid w:val="00AB3181"/>
    <w:rsid w:val="00AC4C29"/>
    <w:rsid w:val="00AD377D"/>
    <w:rsid w:val="00AD3849"/>
    <w:rsid w:val="00AD5BB2"/>
    <w:rsid w:val="00AE091D"/>
    <w:rsid w:val="00AE4334"/>
    <w:rsid w:val="00AF318D"/>
    <w:rsid w:val="00AF585F"/>
    <w:rsid w:val="00B054A4"/>
    <w:rsid w:val="00B07469"/>
    <w:rsid w:val="00B138CC"/>
    <w:rsid w:val="00B1526E"/>
    <w:rsid w:val="00B16D22"/>
    <w:rsid w:val="00B26D33"/>
    <w:rsid w:val="00B31024"/>
    <w:rsid w:val="00B36953"/>
    <w:rsid w:val="00B52F66"/>
    <w:rsid w:val="00B5400E"/>
    <w:rsid w:val="00B64D8F"/>
    <w:rsid w:val="00B6783F"/>
    <w:rsid w:val="00B72D5E"/>
    <w:rsid w:val="00B72E2E"/>
    <w:rsid w:val="00B75631"/>
    <w:rsid w:val="00B83D46"/>
    <w:rsid w:val="00B8630E"/>
    <w:rsid w:val="00B87506"/>
    <w:rsid w:val="00B87F9A"/>
    <w:rsid w:val="00B91664"/>
    <w:rsid w:val="00B93C3B"/>
    <w:rsid w:val="00B962AA"/>
    <w:rsid w:val="00B96D5A"/>
    <w:rsid w:val="00BA5C92"/>
    <w:rsid w:val="00BA5FCA"/>
    <w:rsid w:val="00BA6636"/>
    <w:rsid w:val="00BC6A53"/>
    <w:rsid w:val="00BD70EE"/>
    <w:rsid w:val="00BE22B5"/>
    <w:rsid w:val="00BF5C60"/>
    <w:rsid w:val="00BF7033"/>
    <w:rsid w:val="00C12A46"/>
    <w:rsid w:val="00C41FDC"/>
    <w:rsid w:val="00C4483D"/>
    <w:rsid w:val="00C52AF8"/>
    <w:rsid w:val="00C52DD3"/>
    <w:rsid w:val="00C531B6"/>
    <w:rsid w:val="00C62E32"/>
    <w:rsid w:val="00C66E8B"/>
    <w:rsid w:val="00CA5EB5"/>
    <w:rsid w:val="00CB034D"/>
    <w:rsid w:val="00CB76B9"/>
    <w:rsid w:val="00CC0663"/>
    <w:rsid w:val="00CD360C"/>
    <w:rsid w:val="00CD4E33"/>
    <w:rsid w:val="00CD798E"/>
    <w:rsid w:val="00CD7EE8"/>
    <w:rsid w:val="00CE1118"/>
    <w:rsid w:val="00CE2026"/>
    <w:rsid w:val="00CE41DD"/>
    <w:rsid w:val="00CE452C"/>
    <w:rsid w:val="00CE5CFF"/>
    <w:rsid w:val="00CE7156"/>
    <w:rsid w:val="00CF1834"/>
    <w:rsid w:val="00CF32F7"/>
    <w:rsid w:val="00CF4789"/>
    <w:rsid w:val="00D00F15"/>
    <w:rsid w:val="00D03687"/>
    <w:rsid w:val="00D13B36"/>
    <w:rsid w:val="00D230B3"/>
    <w:rsid w:val="00D2449F"/>
    <w:rsid w:val="00D30F42"/>
    <w:rsid w:val="00D60573"/>
    <w:rsid w:val="00D84EEC"/>
    <w:rsid w:val="00D85FE2"/>
    <w:rsid w:val="00D86188"/>
    <w:rsid w:val="00DA1AFE"/>
    <w:rsid w:val="00DA2C7B"/>
    <w:rsid w:val="00DA362C"/>
    <w:rsid w:val="00DB12D3"/>
    <w:rsid w:val="00DB5090"/>
    <w:rsid w:val="00DC7540"/>
    <w:rsid w:val="00DD1B21"/>
    <w:rsid w:val="00DD241C"/>
    <w:rsid w:val="00DD56F5"/>
    <w:rsid w:val="00E001C3"/>
    <w:rsid w:val="00E02F62"/>
    <w:rsid w:val="00E0453C"/>
    <w:rsid w:val="00E21A50"/>
    <w:rsid w:val="00E24C76"/>
    <w:rsid w:val="00E31234"/>
    <w:rsid w:val="00E32CB4"/>
    <w:rsid w:val="00E457A9"/>
    <w:rsid w:val="00E57B0C"/>
    <w:rsid w:val="00E60DF6"/>
    <w:rsid w:val="00E61595"/>
    <w:rsid w:val="00E62620"/>
    <w:rsid w:val="00E6332B"/>
    <w:rsid w:val="00E7248C"/>
    <w:rsid w:val="00E779BD"/>
    <w:rsid w:val="00E94753"/>
    <w:rsid w:val="00E97AD6"/>
    <w:rsid w:val="00EA0C9F"/>
    <w:rsid w:val="00EA3B11"/>
    <w:rsid w:val="00EA49E3"/>
    <w:rsid w:val="00EA57D8"/>
    <w:rsid w:val="00EA75CE"/>
    <w:rsid w:val="00EB4FCD"/>
    <w:rsid w:val="00EB7D56"/>
    <w:rsid w:val="00EC2215"/>
    <w:rsid w:val="00ED0AF9"/>
    <w:rsid w:val="00ED4D3E"/>
    <w:rsid w:val="00EE3793"/>
    <w:rsid w:val="00EE46EC"/>
    <w:rsid w:val="00EE5541"/>
    <w:rsid w:val="00EE6A72"/>
    <w:rsid w:val="00EE6AC9"/>
    <w:rsid w:val="00EE78E7"/>
    <w:rsid w:val="00EF0330"/>
    <w:rsid w:val="00EF3B1C"/>
    <w:rsid w:val="00F0041A"/>
    <w:rsid w:val="00F02552"/>
    <w:rsid w:val="00F02E99"/>
    <w:rsid w:val="00F05191"/>
    <w:rsid w:val="00F06454"/>
    <w:rsid w:val="00F1170D"/>
    <w:rsid w:val="00F13596"/>
    <w:rsid w:val="00F310DD"/>
    <w:rsid w:val="00F3189F"/>
    <w:rsid w:val="00F34A15"/>
    <w:rsid w:val="00F4024B"/>
    <w:rsid w:val="00F41B09"/>
    <w:rsid w:val="00F41C81"/>
    <w:rsid w:val="00F51E97"/>
    <w:rsid w:val="00F52598"/>
    <w:rsid w:val="00F52767"/>
    <w:rsid w:val="00F6670B"/>
    <w:rsid w:val="00F82AE9"/>
    <w:rsid w:val="00F842B1"/>
    <w:rsid w:val="00F85A3D"/>
    <w:rsid w:val="00F87FCF"/>
    <w:rsid w:val="00FA1D19"/>
    <w:rsid w:val="00FA3A72"/>
    <w:rsid w:val="00FA4042"/>
    <w:rsid w:val="00FA4313"/>
    <w:rsid w:val="00FA4E6E"/>
    <w:rsid w:val="00FA5263"/>
    <w:rsid w:val="00FB6CCD"/>
    <w:rsid w:val="00FC254E"/>
    <w:rsid w:val="00FC51A9"/>
    <w:rsid w:val="00FD0F9F"/>
    <w:rsid w:val="00FE1621"/>
    <w:rsid w:val="00FE5710"/>
    <w:rsid w:val="00FF247C"/>
    <w:rsid w:val="00FF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337371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autoSpaceDE w:val="0"/>
      <w:spacing w:line="300" w:lineRule="exact"/>
      <w:jc w:val="both"/>
    </w:pPr>
    <w:rPr>
      <w:rFonts w:ascii="Trebuchet MS" w:hAnsi="Trebuchet MS" w:cs="Trebuchet MS"/>
      <w:kern w:val="1"/>
      <w:szCs w:val="24"/>
      <w:lang w:eastAsia="ar-SA"/>
    </w:rPr>
  </w:style>
  <w:style w:type="paragraph" w:styleId="Titolo1">
    <w:name w:val="heading 1"/>
    <w:basedOn w:val="Normale"/>
    <w:next w:val="Normale"/>
    <w:qFormat/>
    <w:pPr>
      <w:numPr>
        <w:numId w:val="1"/>
      </w:numPr>
      <w:tabs>
        <w:tab w:val="left" w:pos="1800"/>
      </w:tabs>
      <w:autoSpaceDE/>
      <w:ind w:left="1800" w:hanging="360"/>
      <w:jc w:val="left"/>
      <w:outlineLvl w:val="0"/>
    </w:pPr>
    <w:rPr>
      <w:rFonts w:cs="Arial"/>
      <w:b/>
      <w:bCs/>
      <w:caps/>
    </w:rPr>
  </w:style>
  <w:style w:type="paragraph" w:styleId="Titolo2">
    <w:name w:val="heading 2"/>
    <w:basedOn w:val="Normale"/>
    <w:next w:val="Normale"/>
    <w:qFormat/>
    <w:pPr>
      <w:keepNext/>
      <w:autoSpaceDE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tabs>
        <w:tab w:val="left" w:pos="2160"/>
      </w:tabs>
      <w:autoSpaceDE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qFormat/>
    <w:pPr>
      <w:widowControl/>
      <w:numPr>
        <w:ilvl w:val="3"/>
        <w:numId w:val="1"/>
      </w:numPr>
      <w:tabs>
        <w:tab w:val="left" w:pos="2880"/>
      </w:tabs>
      <w:autoSpaceDE/>
      <w:ind w:left="2880" w:hanging="360"/>
      <w:jc w:val="left"/>
      <w:outlineLvl w:val="3"/>
    </w:pPr>
    <w:rPr>
      <w:rFonts w:cs="Times New Roman"/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Courier New" w:hAnsi="Courier New" w:cs="Courier New"/>
    </w:rPr>
  </w:style>
  <w:style w:type="character" w:customStyle="1" w:styleId="WW8Num11z0">
    <w:name w:val="WW8Num11z0"/>
    <w:rPr>
      <w:i w:val="0"/>
      <w:color w:val="auto"/>
    </w:rPr>
  </w:style>
  <w:style w:type="character" w:customStyle="1" w:styleId="Carpredefinitoparagrafo2">
    <w:name w:val="Car. predefinito paragrafo2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Garamond" w:eastAsia="Times New Roman" w:hAnsi="Garamond" w:cs="Garamond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4">
    <w:name w:val="WW8Num12z4"/>
    <w:rPr>
      <w:rFonts w:ascii="Courier New" w:hAnsi="Courier New" w:cs="Courier New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1">
    <w:name w:val="WW8Num15z1"/>
    <w:rPr>
      <w:rFonts w:ascii="Symbol" w:hAnsi="Symbol" w:cs="Symbol"/>
      <w:color w:val="auto"/>
    </w:rPr>
  </w:style>
  <w:style w:type="character" w:customStyle="1" w:styleId="WW8Num16z0">
    <w:name w:val="WW8Num16z0"/>
    <w:rPr>
      <w:rFonts w:ascii="Trebuchet MS" w:eastAsia="Times New Roman" w:hAnsi="Trebuchet MS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Trebuchet MS" w:eastAsia="Times New Roman" w:hAnsi="Trebuchet MS" w:cs="Times New Roman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Carpredefinitoparagrafo1">
    <w:name w:val="Car. predefinito paragrafo1"/>
  </w:style>
  <w:style w:type="character" w:customStyle="1" w:styleId="Corsivo">
    <w:name w:val="Corsivo"/>
    <w:rPr>
      <w:rFonts w:ascii="Trebuchet MS" w:hAnsi="Trebuchet MS" w:cs="Trebuchet MS"/>
      <w:i/>
      <w:iCs/>
      <w:sz w:val="20"/>
      <w:szCs w:val="20"/>
    </w:rPr>
  </w:style>
  <w:style w:type="character" w:customStyle="1" w:styleId="Grassetto">
    <w:name w:val="Grassetto"/>
    <w:rPr>
      <w:rFonts w:ascii="Trebuchet MS" w:hAnsi="Trebuchet MS" w:cs="Trebuchet MS"/>
      <w:b/>
      <w:bCs/>
      <w:sz w:val="20"/>
    </w:rPr>
  </w:style>
  <w:style w:type="character" w:customStyle="1" w:styleId="Grassettocorsivo">
    <w:name w:val="Grassetto corsivo"/>
    <w:rPr>
      <w:rFonts w:ascii="Trebuchet MS" w:hAnsi="Trebuchet MS" w:cs="Trebuchet MS"/>
      <w:b/>
      <w:i/>
      <w:sz w:val="20"/>
    </w:rPr>
  </w:style>
  <w:style w:type="character" w:styleId="Numeropagina">
    <w:name w:val="page number"/>
    <w:rPr>
      <w:rFonts w:ascii="Trebuchet MS" w:hAnsi="Trebuchet MS" w:cs="Trebuchet MS"/>
      <w:b/>
      <w:color w:val="auto"/>
      <w:sz w:val="16"/>
      <w:szCs w:val="16"/>
    </w:rPr>
  </w:style>
  <w:style w:type="character" w:styleId="Collegamentoipertestuale">
    <w:name w:val="Hyperlink"/>
    <w:rPr>
      <w:rFonts w:ascii="Trebuchet MS" w:hAnsi="Trebuchet MS" w:cs="Trebuchet MS"/>
      <w:b/>
      <w:color w:val="0000FF"/>
      <w:sz w:val="20"/>
      <w:u w:val="single"/>
    </w:rPr>
  </w:style>
  <w:style w:type="character" w:customStyle="1" w:styleId="CarattereCarattere8">
    <w:name w:val="Carattere Carattere8"/>
    <w:rPr>
      <w:rFonts w:ascii="Trebuchet MS" w:hAnsi="Trebuchet MS" w:cs="Arial"/>
      <w:bCs/>
      <w:iCs/>
      <w:caps/>
      <w:kern w:val="1"/>
      <w:sz w:val="24"/>
      <w:szCs w:val="24"/>
      <w:lang w:val="it-IT" w:eastAsia="ar-SA" w:bidi="ar-SA"/>
    </w:rPr>
  </w:style>
  <w:style w:type="character" w:customStyle="1" w:styleId="BLOCKBOLD">
    <w:name w:val="BLOCK BOLD"/>
    <w:rPr>
      <w:rFonts w:ascii="Trebuchet MS" w:hAnsi="Trebuchet MS" w:cs="Trebuchet MS"/>
      <w:b/>
      <w:caps/>
      <w:color w:val="auto"/>
      <w:sz w:val="20"/>
      <w:szCs w:val="20"/>
    </w:rPr>
  </w:style>
  <w:style w:type="character" w:customStyle="1" w:styleId="CarattereCarattere4">
    <w:name w:val="Carattere Carattere4"/>
    <w:rPr>
      <w:rFonts w:ascii="Trebuchet MS" w:hAnsi="Trebuchet MS" w:cs="Trebuchet MS"/>
      <w:kern w:val="1"/>
      <w:szCs w:val="24"/>
      <w:lang w:val="it-IT" w:eastAsia="ar-SA" w:bidi="ar-SA"/>
    </w:rPr>
  </w:style>
  <w:style w:type="character" w:customStyle="1" w:styleId="CarattereCarattere3">
    <w:name w:val="Carattere Carattere3"/>
    <w:basedOn w:val="CarattereCarattere4"/>
    <w:rPr>
      <w:rFonts w:ascii="Trebuchet MS" w:hAnsi="Trebuchet MS" w:cs="Trebuchet MS"/>
      <w:kern w:val="1"/>
      <w:szCs w:val="24"/>
      <w:lang w:val="it-IT" w:eastAsia="ar-SA" w:bidi="ar-SA"/>
    </w:rPr>
  </w:style>
  <w:style w:type="character" w:customStyle="1" w:styleId="CarattereCarattere2">
    <w:name w:val="Carattere Carattere2"/>
    <w:rPr>
      <w:rFonts w:ascii="Trebuchet MS" w:hAnsi="Trebuchet MS" w:cs="Trebuchet MS"/>
      <w:kern w:val="1"/>
      <w:szCs w:val="24"/>
      <w:lang w:val="it-IT" w:eastAsia="ar-SA" w:bidi="ar-SA"/>
    </w:rPr>
  </w:style>
  <w:style w:type="character" w:customStyle="1" w:styleId="CarattereCarattere1">
    <w:name w:val="Carattere Carattere1"/>
    <w:rPr>
      <w:rFonts w:ascii="Trebuchet MS" w:hAnsi="Trebuchet MS" w:cs="Trebuchet MS"/>
      <w:kern w:val="1"/>
      <w:lang w:val="it-IT" w:eastAsia="ar-SA" w:bidi="ar-SA"/>
    </w:rPr>
  </w:style>
  <w:style w:type="character" w:customStyle="1" w:styleId="CarattereCarattere6">
    <w:name w:val="Carattere Carattere6"/>
    <w:rPr>
      <w:rFonts w:ascii="Trebuchet MS" w:hAnsi="Trebuchet MS" w:cs="Trebuchet MS"/>
      <w:kern w:val="1"/>
      <w:szCs w:val="24"/>
    </w:rPr>
  </w:style>
  <w:style w:type="character" w:customStyle="1" w:styleId="CorsivobluCarattere">
    <w:name w:val="Corsivo blu Carattere"/>
    <w:rPr>
      <w:rFonts w:ascii="Trebuchet MS" w:hAnsi="Trebuchet MS" w:cs="Trebuchet MS"/>
      <w:i/>
      <w:color w:val="0000FF"/>
      <w:kern w:val="1"/>
      <w:szCs w:val="24"/>
      <w:lang w:val="it-IT" w:eastAsia="ar-SA" w:bidi="ar-SA"/>
    </w:rPr>
  </w:style>
  <w:style w:type="character" w:customStyle="1" w:styleId="CarattereCarattere5">
    <w:name w:val="Carattere Carattere5"/>
    <w:rPr>
      <w:rFonts w:ascii="Trebuchet MS" w:hAnsi="Trebuchet MS" w:cs="Trebuchet MS"/>
      <w:kern w:val="1"/>
      <w:szCs w:val="24"/>
      <w:lang w:val="it-IT" w:eastAsia="ar-SA" w:bidi="ar-SA"/>
    </w:rPr>
  </w:style>
  <w:style w:type="character" w:customStyle="1" w:styleId="GrassettobluCarattere">
    <w:name w:val="Grassetto blu Carattere"/>
    <w:rPr>
      <w:rFonts w:ascii="Trebuchet MS" w:hAnsi="Trebuchet MS" w:cs="Trebuchet MS"/>
      <w:b/>
      <w:color w:val="0000FF"/>
      <w:kern w:val="1"/>
      <w:szCs w:val="24"/>
      <w:lang w:val="it-IT" w:eastAsia="ar-SA" w:bidi="ar-SA"/>
    </w:rPr>
  </w:style>
  <w:style w:type="character" w:customStyle="1" w:styleId="CorsivorossoCarattere">
    <w:name w:val="Corsivo rosso Carattere"/>
    <w:rPr>
      <w:rFonts w:ascii="Trebuchet MS" w:hAnsi="Trebuchet MS" w:cs="Trebuchet MS"/>
      <w:i/>
      <w:color w:val="FF0000"/>
      <w:lang w:val="it-IT" w:eastAsia="ar-SA" w:bidi="ar-SA"/>
    </w:rPr>
  </w:style>
  <w:style w:type="character" w:customStyle="1" w:styleId="CarattereCarattere">
    <w:name w:val="Carattere Carattere"/>
    <w:rPr>
      <w:rFonts w:ascii="Trebuchet MS" w:hAnsi="Trebuchet MS" w:cs="Trebuchet MS"/>
      <w:kern w:val="1"/>
      <w:szCs w:val="16"/>
      <w:lang w:val="it-IT" w:eastAsia="ar-SA" w:bidi="ar-SA"/>
    </w:rPr>
  </w:style>
  <w:style w:type="character" w:customStyle="1" w:styleId="CarattereCarattere7">
    <w:name w:val="Carattere Carattere7"/>
    <w:rPr>
      <w:rFonts w:ascii="Trebuchet MS" w:hAnsi="Trebuchet MS" w:cs="Trebuchet MS"/>
      <w:kern w:val="1"/>
      <w:sz w:val="16"/>
      <w:szCs w:val="24"/>
    </w:rPr>
  </w:style>
  <w:style w:type="character" w:customStyle="1" w:styleId="StileBLOCKBOLDBlu">
    <w:name w:val="Stile BLOCK BOLD + Blu"/>
    <w:rPr>
      <w:rFonts w:ascii="Trebuchet MS" w:hAnsi="Trebuchet MS" w:cs="Trebuchet MS"/>
      <w:b/>
      <w:bCs/>
      <w:caps/>
      <w:color w:val="0000FF"/>
      <w:sz w:val="20"/>
      <w:szCs w:val="20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</w:style>
  <w:style w:type="paragraph" w:styleId="Elenco">
    <w:name w:val="List"/>
    <w:basedOn w:val="Normale"/>
    <w:pPr>
      <w:ind w:left="283" w:hanging="283"/>
    </w:p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Sommario4">
    <w:name w:val="toc 4"/>
    <w:basedOn w:val="Normale"/>
    <w:next w:val="Normale"/>
    <w:pPr>
      <w:ind w:left="600"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irizzo">
    <w:name w:val="Indirizzo"/>
    <w:basedOn w:val="Normale"/>
    <w:pPr>
      <w:numPr>
        <w:numId w:val="8"/>
      </w:numPr>
      <w:tabs>
        <w:tab w:val="left" w:pos="5103"/>
      </w:tabs>
    </w:pPr>
  </w:style>
  <w:style w:type="paragraph" w:customStyle="1" w:styleId="Tabella">
    <w:name w:val="Tabella"/>
    <w:basedOn w:val="Normale"/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  <w:spacing w:line="360" w:lineRule="auto"/>
    </w:pPr>
    <w:rPr>
      <w:sz w:val="16"/>
    </w:rPr>
  </w:style>
  <w:style w:type="paragraph" w:customStyle="1" w:styleId="Numeroelenco1">
    <w:name w:val="Numero elenco1"/>
    <w:basedOn w:val="Normale"/>
    <w:pPr>
      <w:numPr>
        <w:numId w:val="9"/>
      </w:numPr>
    </w:pPr>
  </w:style>
  <w:style w:type="paragraph" w:customStyle="1" w:styleId="Grassettosottolineato">
    <w:name w:val="Grassetto sottolineato"/>
    <w:basedOn w:val="Normale"/>
    <w:pPr>
      <w:spacing w:line="500" w:lineRule="exact"/>
    </w:pPr>
    <w:rPr>
      <w:b/>
      <w:u w:val="single"/>
    </w:rPr>
  </w:style>
  <w:style w:type="paragraph" w:customStyle="1" w:styleId="Tabellatitolo">
    <w:name w:val="Tabella titolo"/>
    <w:basedOn w:val="Tabella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pPr>
      <w:spacing w:line="520" w:lineRule="exact"/>
    </w:pPr>
    <w:rPr>
      <w:b/>
      <w:color w:val="0000FF"/>
    </w:rPr>
  </w:style>
  <w:style w:type="paragraph" w:customStyle="1" w:styleId="Numeroelenco21">
    <w:name w:val="Numero elenco 21"/>
    <w:basedOn w:val="Normale"/>
    <w:pPr>
      <w:numPr>
        <w:numId w:val="12"/>
      </w:numPr>
      <w:ind w:left="360" w:firstLine="0"/>
    </w:pPr>
  </w:style>
  <w:style w:type="paragraph" w:customStyle="1" w:styleId="Titolo3blu">
    <w:name w:val="Titolo 3 blu"/>
    <w:basedOn w:val="Titolo3"/>
    <w:pPr>
      <w:numPr>
        <w:ilvl w:val="0"/>
        <w:numId w:val="0"/>
      </w:numPr>
      <w:ind w:left="2160" w:hanging="180"/>
    </w:pPr>
    <w:rPr>
      <w:color w:val="0000FF"/>
    </w:rPr>
  </w:style>
  <w:style w:type="paragraph" w:customStyle="1" w:styleId="Corsivoblu">
    <w:name w:val="Corsivo blu"/>
    <w:basedOn w:val="Normale"/>
    <w:rPr>
      <w:i/>
      <w:color w:val="0000FF"/>
    </w:rPr>
  </w:style>
  <w:style w:type="paragraph" w:customStyle="1" w:styleId="GrassettoMaiuscoletto">
    <w:name w:val="Grassetto Maiuscoletto"/>
    <w:basedOn w:val="Normale"/>
    <w:pPr>
      <w:ind w:right="42"/>
    </w:pPr>
    <w:rPr>
      <w:b/>
      <w:bCs/>
      <w:smallCaps/>
    </w:rPr>
  </w:style>
  <w:style w:type="paragraph" w:customStyle="1" w:styleId="TITOLO1BLU">
    <w:name w:val="TITOLO 1 BLU"/>
    <w:basedOn w:val="Titolo1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pPr>
      <w:numPr>
        <w:numId w:val="0"/>
      </w:numPr>
      <w:ind w:left="1800" w:hanging="360"/>
    </w:pPr>
    <w:rPr>
      <w:szCs w:val="20"/>
      <w:u w:val="single"/>
    </w:rPr>
  </w:style>
  <w:style w:type="paragraph" w:customStyle="1" w:styleId="Titolocopertina">
    <w:name w:val="Titolo copertina"/>
    <w:basedOn w:val="Normale"/>
    <w:pPr>
      <w:autoSpaceDE/>
      <w:spacing w:line="480" w:lineRule="auto"/>
      <w:jc w:val="left"/>
    </w:pPr>
    <w:rPr>
      <w:rFonts w:cs="Times New Roman"/>
      <w:caps/>
      <w:sz w:val="28"/>
      <w:szCs w:val="28"/>
    </w:rPr>
  </w:style>
  <w:style w:type="paragraph" w:customStyle="1" w:styleId="Nota">
    <w:name w:val="Nota"/>
    <w:basedOn w:val="Testonotaapidipagina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pPr>
      <w:tabs>
        <w:tab w:val="left" w:pos="0"/>
      </w:tabs>
      <w:autoSpaceDE/>
      <w:jc w:val="left"/>
    </w:pPr>
    <w:rPr>
      <w:rFonts w:cs="Times New Roman"/>
      <w:b/>
      <w:i/>
      <w:color w:val="0000FF"/>
    </w:rPr>
  </w:style>
  <w:style w:type="paragraph" w:customStyle="1" w:styleId="Titolopt14">
    <w:name w:val="Titolo pt 14"/>
    <w:basedOn w:val="Titolocopertina"/>
  </w:style>
  <w:style w:type="paragraph" w:customStyle="1" w:styleId="MAIUSCBOLDsottoluneato">
    <w:name w:val="MAIUSC BOLD sottoluneato"/>
    <w:basedOn w:val="Titolo1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pPr>
      <w:keepNext/>
      <w:widowControl/>
      <w:numPr>
        <w:numId w:val="0"/>
      </w:numPr>
      <w:spacing w:before="240" w:after="60"/>
    </w:pPr>
    <w:rPr>
      <w:u w:val="single"/>
    </w:rPr>
  </w:style>
  <w:style w:type="paragraph" w:customStyle="1" w:styleId="versionexx">
    <w:name w:val="versione x.x"/>
    <w:basedOn w:val="Normale"/>
    <w:pPr>
      <w:tabs>
        <w:tab w:val="left" w:pos="1134"/>
      </w:tabs>
      <w:autoSpaceDE/>
      <w:spacing w:before="120" w:line="360" w:lineRule="auto"/>
      <w:jc w:val="left"/>
    </w:pPr>
    <w:rPr>
      <w:rFonts w:cs="Times New Roman"/>
      <w:sz w:val="28"/>
      <w:szCs w:val="28"/>
      <w:lang w:val="en-US"/>
    </w:rPr>
  </w:style>
  <w:style w:type="paragraph" w:customStyle="1" w:styleId="Elencocontinua1">
    <w:name w:val="Elenco continua1"/>
    <w:basedOn w:val="Normale"/>
    <w:pPr>
      <w:spacing w:after="120"/>
      <w:ind w:left="283"/>
    </w:pPr>
  </w:style>
  <w:style w:type="paragraph" w:customStyle="1" w:styleId="blockbold1">
    <w:name w:val="block bold 1"/>
    <w:basedOn w:val="Normale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</w:style>
  <w:style w:type="paragraph" w:styleId="Sommario2">
    <w:name w:val="toc 2"/>
    <w:basedOn w:val="Normale"/>
    <w:next w:val="Normale"/>
    <w:pPr>
      <w:ind w:left="200"/>
    </w:pPr>
  </w:style>
  <w:style w:type="paragraph" w:customStyle="1" w:styleId="Puntoelenco1">
    <w:name w:val="Punto elenco1"/>
    <w:basedOn w:val="Normale"/>
    <w:pPr>
      <w:widowControl/>
      <w:numPr>
        <w:numId w:val="10"/>
      </w:numPr>
      <w:autoSpaceDE/>
    </w:pPr>
    <w:rPr>
      <w:rFonts w:cs="Times New Roman"/>
    </w:rPr>
  </w:style>
  <w:style w:type="paragraph" w:customStyle="1" w:styleId="Formuladichiusura1">
    <w:name w:val="Formula di chiusura1"/>
    <w:basedOn w:val="Normale"/>
    <w:pPr>
      <w:ind w:left="4252"/>
    </w:pPr>
  </w:style>
  <w:style w:type="paragraph" w:styleId="Titolo">
    <w:name w:val="Title"/>
    <w:basedOn w:val="Normale"/>
    <w:next w:val="Sottotitolo"/>
    <w:qFormat/>
    <w:pPr>
      <w:jc w:val="left"/>
    </w:pPr>
    <w:rPr>
      <w:rFonts w:cs="Arial"/>
      <w:b/>
      <w:bCs/>
      <w:caps/>
      <w:szCs w:val="20"/>
    </w:rPr>
  </w:style>
  <w:style w:type="paragraph" w:styleId="Sottotitolo">
    <w:name w:val="Subtitle"/>
    <w:basedOn w:val="Normale"/>
    <w:next w:val="Corpotesto"/>
    <w:qFormat/>
    <w:pPr>
      <w:spacing w:after="60"/>
      <w:jc w:val="left"/>
    </w:pPr>
    <w:rPr>
      <w:rFonts w:cs="Arial"/>
      <w:sz w:val="24"/>
    </w:rPr>
  </w:style>
  <w:style w:type="paragraph" w:customStyle="1" w:styleId="Corpodeltesto21">
    <w:name w:val="Corpo del testo 21"/>
    <w:basedOn w:val="Corpotesto"/>
    <w:pPr>
      <w:tabs>
        <w:tab w:val="left" w:pos="357"/>
      </w:tabs>
      <w:autoSpaceDE/>
      <w:ind w:left="357"/>
    </w:pPr>
  </w:style>
  <w:style w:type="paragraph" w:styleId="Intestazione">
    <w:name w:val="header"/>
    <w:basedOn w:val="Normale"/>
    <w:pPr>
      <w:ind w:left="5103"/>
    </w:pPr>
  </w:style>
  <w:style w:type="paragraph" w:styleId="Indirizzomittente">
    <w:name w:val="envelope return"/>
    <w:basedOn w:val="Normale"/>
    <w:rPr>
      <w:rFonts w:ascii="Arial" w:hAnsi="Arial" w:cs="Arial"/>
      <w:szCs w:val="20"/>
    </w:rPr>
  </w:style>
  <w:style w:type="paragraph" w:customStyle="1" w:styleId="Numeroelenco31">
    <w:name w:val="Numero elenco 31"/>
    <w:basedOn w:val="Normale"/>
    <w:pPr>
      <w:numPr>
        <w:numId w:val="4"/>
      </w:numPr>
    </w:pPr>
  </w:style>
  <w:style w:type="paragraph" w:customStyle="1" w:styleId="Rientronormale1">
    <w:name w:val="Rientro normale1"/>
    <w:basedOn w:val="Normale"/>
    <w:pPr>
      <w:ind w:left="708"/>
    </w:pPr>
  </w:style>
  <w:style w:type="paragraph" w:styleId="Rientrocorpodeltesto">
    <w:name w:val="Body Text Indent"/>
    <w:basedOn w:val="Normale"/>
    <w:pPr>
      <w:tabs>
        <w:tab w:val="left" w:pos="357"/>
      </w:tabs>
      <w:ind w:left="357" w:hanging="357"/>
    </w:pPr>
    <w:rPr>
      <w:szCs w:val="20"/>
    </w:rPr>
  </w:style>
  <w:style w:type="paragraph" w:customStyle="1" w:styleId="Corsivorosso">
    <w:name w:val="Corsivo rosso"/>
    <w:basedOn w:val="Normale"/>
    <w:pPr>
      <w:autoSpaceDE/>
    </w:pPr>
    <w:rPr>
      <w:i/>
      <w:color w:val="FF0000"/>
      <w:szCs w:val="20"/>
    </w:rPr>
  </w:style>
  <w:style w:type="paragraph" w:customStyle="1" w:styleId="Rientrocorpodeltesto21">
    <w:name w:val="Rientro corpo del testo 21"/>
    <w:basedOn w:val="Normale"/>
    <w:pPr>
      <w:spacing w:after="120" w:line="480" w:lineRule="auto"/>
      <w:ind w:left="283"/>
    </w:pPr>
  </w:style>
  <w:style w:type="paragraph" w:customStyle="1" w:styleId="Rientrocorpodeltesto31">
    <w:name w:val="Rientro corpo del testo 31"/>
    <w:basedOn w:val="Normale"/>
    <w:pPr>
      <w:spacing w:after="120"/>
      <w:ind w:left="283"/>
    </w:pPr>
    <w:rPr>
      <w:sz w:val="16"/>
      <w:szCs w:val="16"/>
    </w:rPr>
  </w:style>
  <w:style w:type="paragraph" w:customStyle="1" w:styleId="Primorientrocorpodeltesto1">
    <w:name w:val="Primo rientro corpo del testo1"/>
    <w:basedOn w:val="Corpotesto"/>
    <w:pPr>
      <w:spacing w:after="120"/>
      <w:ind w:firstLine="210"/>
    </w:pPr>
  </w:style>
  <w:style w:type="paragraph" w:customStyle="1" w:styleId="Primorientrocorpodeltesto21">
    <w:name w:val="Primo rientro corpo del testo 21"/>
    <w:basedOn w:val="Rientrocorpodeltesto"/>
    <w:pPr>
      <w:tabs>
        <w:tab w:val="clear" w:pos="357"/>
      </w:tabs>
      <w:spacing w:after="120"/>
      <w:ind w:left="283" w:firstLine="210"/>
    </w:pPr>
    <w:rPr>
      <w:szCs w:val="24"/>
    </w:rPr>
  </w:style>
  <w:style w:type="paragraph" w:customStyle="1" w:styleId="Corpodeltesto31">
    <w:name w:val="Corpo del testo 31"/>
    <w:basedOn w:val="Normale"/>
    <w:pPr>
      <w:ind w:left="357" w:hanging="357"/>
    </w:pPr>
    <w:rPr>
      <w:szCs w:val="16"/>
    </w:rPr>
  </w:style>
  <w:style w:type="paragraph" w:customStyle="1" w:styleId="Puntoelenco31">
    <w:name w:val="Punto elenco 31"/>
    <w:basedOn w:val="Normale"/>
    <w:pPr>
      <w:numPr>
        <w:numId w:val="6"/>
      </w:numPr>
    </w:pPr>
  </w:style>
  <w:style w:type="paragraph" w:customStyle="1" w:styleId="Puntoelenco41">
    <w:name w:val="Punto elenco 41"/>
    <w:basedOn w:val="Normale"/>
    <w:pPr>
      <w:numPr>
        <w:numId w:val="5"/>
      </w:numPr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CarattereCarattere1Carattere1CarattereCarattereCarattereCarattereCarattere">
    <w:name w:val="Carattere Carattere1 Carattere1 Carattere Carattere Carattere Carattere Carattere"/>
    <w:basedOn w:val="Normale"/>
    <w:pPr>
      <w:widowControl/>
      <w:autoSpaceDE/>
      <w:spacing w:line="240" w:lineRule="auto"/>
      <w:ind w:left="567"/>
      <w:jc w:val="left"/>
    </w:pPr>
    <w:rPr>
      <w:rFonts w:ascii="Arial" w:hAnsi="Arial" w:cs="Arial"/>
      <w:sz w:val="24"/>
    </w:rPr>
  </w:style>
  <w:style w:type="paragraph" w:styleId="NormaleWeb">
    <w:name w:val="Normal (Web)"/>
    <w:basedOn w:val="Normale"/>
    <w:rPr>
      <w:rFonts w:ascii="Times New Roman" w:hAnsi="Times New Roman" w:cs="Times New Roman"/>
      <w:sz w:val="24"/>
    </w:rPr>
  </w:style>
  <w:style w:type="paragraph" w:customStyle="1" w:styleId="Numeroelenco41">
    <w:name w:val="Numero elenco 41"/>
    <w:basedOn w:val="Normale"/>
    <w:pPr>
      <w:numPr>
        <w:numId w:val="3"/>
      </w:numPr>
    </w:pPr>
  </w:style>
  <w:style w:type="paragraph" w:customStyle="1" w:styleId="Numeroelenco51">
    <w:name w:val="Numero elenco 51"/>
    <w:basedOn w:val="Normale"/>
    <w:pPr>
      <w:numPr>
        <w:numId w:val="2"/>
      </w:numPr>
    </w:pPr>
  </w:style>
  <w:style w:type="paragraph" w:customStyle="1" w:styleId="Puntoelenco21">
    <w:name w:val="Punto elenco 21"/>
    <w:basedOn w:val="Normale"/>
    <w:pPr>
      <w:numPr>
        <w:numId w:val="7"/>
      </w:numPr>
    </w:pPr>
  </w:style>
  <w:style w:type="paragraph" w:customStyle="1" w:styleId="StileTitolocopertinaCrenatura16pt">
    <w:name w:val="Stile Titolo copertina + Crenatura 16 pt"/>
    <w:basedOn w:val="Titolocopertina"/>
  </w:style>
  <w:style w:type="paragraph" w:customStyle="1" w:styleId="testo1">
    <w:name w:val="testo1"/>
    <w:basedOn w:val="Normale"/>
    <w:pPr>
      <w:widowControl/>
      <w:autoSpaceDE/>
      <w:spacing w:after="240" w:line="240" w:lineRule="auto"/>
      <w:ind w:left="284"/>
    </w:pPr>
    <w:rPr>
      <w:rFonts w:ascii="Times New Roman" w:hAnsi="Times New Roman" w:cs="Times New Roman"/>
      <w:sz w:val="22"/>
      <w:szCs w:val="20"/>
    </w:rPr>
  </w:style>
  <w:style w:type="paragraph" w:customStyle="1" w:styleId="CarattereCarattere1CarattereCarattereCarattere">
    <w:name w:val="Carattere Carattere1 Carattere Carattere Carattere"/>
    <w:basedOn w:val="Normale"/>
    <w:pPr>
      <w:widowControl/>
      <w:autoSpaceDE/>
      <w:spacing w:line="240" w:lineRule="auto"/>
      <w:ind w:left="567"/>
      <w:jc w:val="left"/>
    </w:pPr>
    <w:rPr>
      <w:rFonts w:ascii="Arial" w:hAnsi="Arial" w:cs="Arial"/>
      <w:sz w:val="24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character" w:customStyle="1" w:styleId="PidipaginaCarattere">
    <w:name w:val="Piè di pagina Carattere"/>
    <w:link w:val="Pidipagina"/>
    <w:rsid w:val="00A37D08"/>
    <w:rPr>
      <w:rFonts w:ascii="Trebuchet MS" w:hAnsi="Trebuchet MS" w:cs="Trebuchet MS"/>
      <w:kern w:val="1"/>
      <w:sz w:val="16"/>
      <w:szCs w:val="24"/>
      <w:lang w:eastAsia="ar-SA"/>
    </w:rPr>
  </w:style>
  <w:style w:type="table" w:styleId="Grigliatabella">
    <w:name w:val="Table Grid"/>
    <w:basedOn w:val="Tabellanormale"/>
    <w:uiPriority w:val="59"/>
    <w:rsid w:val="006657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ist-1"/>
    <w:basedOn w:val="Normale"/>
    <w:link w:val="ParagrafoelencoCarattere"/>
    <w:uiPriority w:val="34"/>
    <w:qFormat/>
    <w:rsid w:val="00BA5FCA"/>
    <w:pPr>
      <w:widowControl/>
      <w:suppressAutoHyphens w:val="0"/>
      <w:autoSpaceDE/>
      <w:spacing w:line="276" w:lineRule="auto"/>
      <w:ind w:left="720"/>
    </w:pPr>
    <w:rPr>
      <w:rFonts w:ascii="Garamond" w:eastAsia="Calibri" w:hAnsi="Garamond" w:cs="Times New Roman"/>
      <w:kern w:val="0"/>
      <w:sz w:val="24"/>
      <w:szCs w:val="22"/>
      <w:lang w:eastAsia="it-IT"/>
    </w:rPr>
  </w:style>
  <w:style w:type="character" w:styleId="Rimandonotaapidipagina">
    <w:name w:val="footnote reference"/>
    <w:semiHidden/>
    <w:rsid w:val="00E61595"/>
    <w:rPr>
      <w:vertAlign w:val="superscript"/>
    </w:rPr>
  </w:style>
  <w:style w:type="character" w:styleId="Rimandocommento">
    <w:name w:val="annotation reference"/>
    <w:rsid w:val="00095310"/>
    <w:rPr>
      <w:sz w:val="16"/>
    </w:rPr>
  </w:style>
  <w:style w:type="paragraph" w:styleId="Testocommento">
    <w:name w:val="annotation text"/>
    <w:basedOn w:val="Normale"/>
    <w:link w:val="TestocommentoCarattere"/>
    <w:rsid w:val="00095310"/>
    <w:pPr>
      <w:widowControl/>
      <w:suppressAutoHyphens w:val="0"/>
      <w:autoSpaceDE/>
      <w:spacing w:line="240" w:lineRule="auto"/>
      <w:jc w:val="left"/>
    </w:pPr>
    <w:rPr>
      <w:rFonts w:ascii="Times New Roman" w:hAnsi="Times New Roman" w:cs="Times New Roman"/>
      <w:kern w:val="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095310"/>
  </w:style>
  <w:style w:type="paragraph" w:customStyle="1" w:styleId="Paragrafoelenco1">
    <w:name w:val="Paragrafo elenco1"/>
    <w:basedOn w:val="Normale"/>
    <w:rsid w:val="004B447A"/>
    <w:pPr>
      <w:widowControl/>
      <w:autoSpaceDE/>
      <w:spacing w:line="240" w:lineRule="auto"/>
      <w:ind w:left="720"/>
      <w:jc w:val="left"/>
    </w:pPr>
    <w:rPr>
      <w:rFonts w:ascii="Arial" w:eastAsia="Calibri" w:hAnsi="Arial" w:cs="Times New Roman"/>
      <w:kern w:val="0"/>
      <w:sz w:val="24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C0663"/>
    <w:pPr>
      <w:widowControl w:val="0"/>
      <w:suppressAutoHyphens/>
      <w:autoSpaceDE w:val="0"/>
      <w:spacing w:line="300" w:lineRule="exact"/>
      <w:jc w:val="both"/>
    </w:pPr>
    <w:rPr>
      <w:rFonts w:ascii="Trebuchet MS" w:hAnsi="Trebuchet MS" w:cs="Trebuchet MS"/>
      <w:b/>
      <w:bCs/>
      <w:kern w:val="1"/>
      <w:lang w:eastAsia="ar-SA"/>
    </w:rPr>
  </w:style>
  <w:style w:type="character" w:customStyle="1" w:styleId="SoggettocommentoCarattere">
    <w:name w:val="Soggetto commento Carattere"/>
    <w:link w:val="Soggettocommento"/>
    <w:uiPriority w:val="99"/>
    <w:semiHidden/>
    <w:rsid w:val="00CC0663"/>
    <w:rPr>
      <w:rFonts w:ascii="Trebuchet MS" w:hAnsi="Trebuchet MS" w:cs="Trebuchet MS"/>
      <w:b/>
      <w:bCs/>
      <w:kern w:val="1"/>
      <w:lang w:eastAsia="ar-SA"/>
    </w:rPr>
  </w:style>
  <w:style w:type="character" w:customStyle="1" w:styleId="ui-provider">
    <w:name w:val="ui-provider"/>
    <w:rsid w:val="002839C1"/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,List-1 Carattere"/>
    <w:link w:val="Paragrafoelenco"/>
    <w:uiPriority w:val="34"/>
    <w:qFormat/>
    <w:rsid w:val="00825FA3"/>
    <w:rPr>
      <w:rFonts w:ascii="Garamond" w:eastAsia="Calibri" w:hAnsi="Garamond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B0D77-1DB2-4D80-AE71-262EC2637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2971</Words>
  <Characters>16985</Characters>
  <Application>Microsoft Office Word</Application>
  <DocSecurity>0</DocSecurity>
  <Lines>842</Lines>
  <Paragraphs>314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2023-02-27T09:37:00Z</dcterms:created>
  <dcterms:modified xsi:type="dcterms:W3CDTF">2025-12-22T10:12:00Z</dcterms:modified>
</cp:coreProperties>
</file>